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F2CD98" w14:textId="559DEDFE" w:rsidR="00477F3D" w:rsidRP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/>
          <w:bCs/>
          <w:iCs/>
          <w:noProof/>
          <w:sz w:val="22"/>
          <w:szCs w:val="22"/>
          <w:lang w:eastAsia="en-US"/>
        </w:rPr>
      </w:pPr>
      <w:r w:rsidRPr="00477F3D">
        <w:rPr>
          <w:rFonts w:asciiTheme="minorHAnsi" w:eastAsia="Arial" w:hAnsiTheme="minorHAnsi" w:cstheme="minorHAnsi"/>
          <w:b/>
          <w:bCs/>
          <w:iCs/>
          <w:noProof/>
          <w:sz w:val="22"/>
          <w:szCs w:val="22"/>
          <w:lang w:eastAsia="en-US"/>
        </w:rPr>
        <w:t>ALLEGATO B</w:t>
      </w:r>
    </w:p>
    <w:p w14:paraId="5FEA34C0" w14:textId="77777777" w:rsidR="00477F3D" w:rsidRDefault="00477F3D" w:rsidP="00477F3D">
      <w:pPr>
        <w:jc w:val="right"/>
        <w:rPr>
          <w:rFonts w:asciiTheme="minorHAnsi" w:hAnsiTheme="minorHAnsi" w:cstheme="minorHAnsi"/>
          <w:color w:val="000000" w:themeColor="text1"/>
        </w:rPr>
      </w:pPr>
    </w:p>
    <w:p w14:paraId="36F68D1B" w14:textId="77777777" w:rsidR="00477F3D" w:rsidRPr="00F9158F" w:rsidRDefault="00477F3D" w:rsidP="00477F3D">
      <w:pPr>
        <w:jc w:val="right"/>
        <w:rPr>
          <w:rFonts w:asciiTheme="minorHAnsi" w:hAnsiTheme="minorHAnsi" w:cstheme="minorHAnsi"/>
          <w:b/>
        </w:rPr>
      </w:pP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b/>
        </w:rPr>
        <w:t>Al Dirigente Scolastico</w:t>
      </w:r>
    </w:p>
    <w:p w14:paraId="2B90191B" w14:textId="77777777" w:rsidR="00477F3D" w:rsidRPr="00F9158F" w:rsidRDefault="00477F3D" w:rsidP="00477F3D">
      <w:pPr>
        <w:jc w:val="right"/>
        <w:rPr>
          <w:rFonts w:asciiTheme="minorHAnsi" w:hAnsiTheme="minorHAnsi" w:cstheme="minorHAnsi"/>
          <w:b/>
        </w:rPr>
      </w:pPr>
      <w:proofErr w:type="spellStart"/>
      <w:r w:rsidRPr="00F9158F">
        <w:rPr>
          <w:rFonts w:asciiTheme="minorHAnsi" w:hAnsiTheme="minorHAnsi" w:cstheme="minorHAnsi"/>
          <w:b/>
        </w:rPr>
        <w:t>I.T.E.T.”Dante</w:t>
      </w:r>
      <w:proofErr w:type="spellEnd"/>
      <w:r w:rsidRPr="00F9158F">
        <w:rPr>
          <w:rFonts w:asciiTheme="minorHAnsi" w:hAnsiTheme="minorHAnsi" w:cstheme="minorHAnsi"/>
          <w:b/>
        </w:rPr>
        <w:t xml:space="preserve"> Alighieri”</w:t>
      </w:r>
    </w:p>
    <w:p w14:paraId="521FE18C" w14:textId="77777777" w:rsidR="00477F3D" w:rsidRPr="00F9158F" w:rsidRDefault="00477F3D" w:rsidP="00477F3D">
      <w:pPr>
        <w:jc w:val="right"/>
        <w:rPr>
          <w:rFonts w:asciiTheme="minorHAnsi" w:hAnsiTheme="minorHAnsi" w:cstheme="minorHAnsi"/>
          <w:b/>
        </w:rPr>
      </w:pPr>
      <w:r w:rsidRPr="00F9158F">
        <w:rPr>
          <w:rFonts w:asciiTheme="minorHAnsi" w:hAnsiTheme="minorHAnsi" w:cstheme="minorHAnsi"/>
          <w:b/>
        </w:rPr>
        <w:t xml:space="preserve"> CERIGNOLA (FG)</w:t>
      </w:r>
    </w:p>
    <w:p w14:paraId="2C1C8F4D" w14:textId="77777777" w:rsidR="00477F3D" w:rsidRDefault="00477F3D" w:rsidP="00477F3D">
      <w:pPr>
        <w:autoSpaceDE w:val="0"/>
        <w:ind w:left="851" w:hanging="851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5EB255D6" w14:textId="3376C905" w:rsidR="00477F3D" w:rsidRDefault="00477F3D" w:rsidP="00477F3D">
      <w:pPr>
        <w:autoSpaceDE w:val="0"/>
        <w:ind w:left="851" w:hanging="851"/>
        <w:jc w:val="both"/>
        <w:rPr>
          <w:rFonts w:asciiTheme="minorHAnsi" w:hAnsiTheme="minorHAnsi" w:cstheme="minorHAnsi"/>
          <w:b/>
          <w:color w:val="000000" w:themeColor="text1"/>
        </w:rPr>
      </w:pPr>
      <w:r w:rsidRPr="00F9158F">
        <w:rPr>
          <w:rFonts w:asciiTheme="minorHAnsi" w:hAnsiTheme="minorHAnsi" w:cstheme="minorHAnsi"/>
          <w:b/>
          <w:color w:val="000000" w:themeColor="text1"/>
        </w:rPr>
        <w:t xml:space="preserve">Oggetto: </w:t>
      </w:r>
      <w:r>
        <w:rPr>
          <w:rFonts w:asciiTheme="minorHAnsi" w:hAnsiTheme="minorHAnsi" w:cstheme="minorHAnsi"/>
          <w:b/>
          <w:color w:val="000000" w:themeColor="text1"/>
        </w:rPr>
        <w:tab/>
      </w:r>
      <w:r w:rsidRPr="00F9158F">
        <w:rPr>
          <w:rFonts w:asciiTheme="minorHAnsi" w:hAnsiTheme="minorHAnsi" w:cstheme="minorHAnsi"/>
          <w:b/>
          <w:color w:val="000000" w:themeColor="text1"/>
        </w:rPr>
        <w:t xml:space="preserve">Griglia di valutazione - Avviso interno per </w:t>
      </w:r>
      <w:r>
        <w:rPr>
          <w:rFonts w:asciiTheme="minorHAnsi" w:hAnsiTheme="minorHAnsi" w:cstheme="minorHAnsi"/>
          <w:b/>
          <w:color w:val="000000" w:themeColor="text1"/>
        </w:rPr>
        <w:t>ATA</w:t>
      </w:r>
      <w:r w:rsidR="00E079CB">
        <w:rPr>
          <w:rFonts w:asciiTheme="minorHAnsi" w:hAnsiTheme="minorHAnsi" w:cstheme="minorHAnsi"/>
          <w:b/>
          <w:color w:val="000000" w:themeColor="text1"/>
        </w:rPr>
        <w:t xml:space="preserve"> PNRR D.M. 65/2023.</w:t>
      </w:r>
      <w:bookmarkStart w:id="0" w:name="_GoBack"/>
      <w:bookmarkEnd w:id="0"/>
      <w:r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F9158F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1E3EA8B1" w14:textId="77777777" w:rsidR="007178E0" w:rsidRDefault="007178E0" w:rsidP="00477F3D">
      <w:pPr>
        <w:autoSpaceDE w:val="0"/>
        <w:ind w:left="851" w:hanging="851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7A93DCEA" w14:textId="77777777" w:rsidR="00477F3D" w:rsidRDefault="00477F3D" w:rsidP="00477F3D">
      <w:pPr>
        <w:autoSpaceDE w:val="0"/>
        <w:spacing w:line="480" w:lineRule="auto"/>
        <w:jc w:val="both"/>
        <w:rPr>
          <w:rFonts w:asciiTheme="minorHAnsi" w:hAnsiTheme="minorHAnsi" w:cstheme="minorHAnsi"/>
          <w:color w:val="000000" w:themeColor="text1"/>
        </w:rPr>
      </w:pPr>
      <w:r w:rsidRPr="00F9158F">
        <w:rPr>
          <w:rFonts w:asciiTheme="minorHAnsi" w:hAnsiTheme="minorHAnsi" w:cstheme="minorHAnsi"/>
          <w:color w:val="000000" w:themeColor="text1"/>
        </w:rPr>
        <w:t>Il/la sottoscritto/a________________________</w:t>
      </w:r>
      <w:r>
        <w:rPr>
          <w:rFonts w:asciiTheme="minorHAnsi" w:hAnsiTheme="minorHAnsi" w:cstheme="minorHAnsi"/>
          <w:color w:val="000000" w:themeColor="text1"/>
        </w:rPr>
        <w:t>_______________  QUALIFICA_______________________________</w:t>
      </w:r>
    </w:p>
    <w:p w14:paraId="158EE59C" w14:textId="56A43AEC" w:rsidR="00477F3D" w:rsidRPr="0033230B" w:rsidRDefault="00477F3D" w:rsidP="00620C7F">
      <w:pPr>
        <w:autoSpaceDE w:val="0"/>
        <w:spacing w:line="360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 w:rsidRPr="0033230B">
        <w:rPr>
          <w:rFonts w:asciiTheme="minorHAnsi" w:hAnsiTheme="minorHAnsi" w:cstheme="minorHAnsi"/>
          <w:b/>
          <w:color w:val="000000" w:themeColor="text1"/>
        </w:rPr>
        <w:t xml:space="preserve">IN RELAZIONE ALLA PROPRIA CANDIDATURA RELATIVA </w:t>
      </w:r>
      <w:r w:rsidR="000762D0">
        <w:rPr>
          <w:rFonts w:asciiTheme="minorHAnsi" w:hAnsiTheme="minorHAnsi" w:cstheme="minorHAnsi"/>
          <w:b/>
          <w:color w:val="000000" w:themeColor="text1"/>
        </w:rPr>
        <w:t xml:space="preserve">PNRR </w:t>
      </w:r>
      <w:r w:rsidR="000762D0" w:rsidRPr="00620C7F">
        <w:rPr>
          <w:rFonts w:asciiTheme="minorHAnsi" w:hAnsiTheme="minorHAnsi" w:cstheme="minorHAnsi"/>
          <w:b/>
          <w:color w:val="000000" w:themeColor="text1"/>
        </w:rPr>
        <w:t xml:space="preserve">D.M. </w:t>
      </w:r>
      <w:r w:rsidR="007178E0" w:rsidRPr="00620C7F">
        <w:rPr>
          <w:rFonts w:asciiTheme="minorHAnsi" w:hAnsiTheme="minorHAnsi" w:cstheme="minorHAnsi"/>
          <w:b/>
          <w:color w:val="000000" w:themeColor="text1"/>
        </w:rPr>
        <w:t>65</w:t>
      </w:r>
      <w:r w:rsidR="000762D0" w:rsidRPr="00620C7F">
        <w:rPr>
          <w:rFonts w:asciiTheme="minorHAnsi" w:hAnsiTheme="minorHAnsi" w:cstheme="minorHAnsi"/>
          <w:b/>
          <w:color w:val="000000" w:themeColor="text1"/>
        </w:rPr>
        <w:t>/202</w:t>
      </w:r>
      <w:r w:rsidR="007178E0" w:rsidRPr="00620C7F">
        <w:rPr>
          <w:rFonts w:asciiTheme="minorHAnsi" w:hAnsiTheme="minorHAnsi" w:cstheme="minorHAnsi"/>
          <w:b/>
          <w:color w:val="000000" w:themeColor="text1"/>
        </w:rPr>
        <w:t>3</w:t>
      </w:r>
    </w:p>
    <w:p w14:paraId="260B5B07" w14:textId="77777777" w:rsidR="00477F3D" w:rsidRDefault="00477F3D" w:rsidP="00620C7F">
      <w:pPr>
        <w:autoSpaceDE w:val="0"/>
        <w:spacing w:line="360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 w:rsidRPr="00F9158F">
        <w:rPr>
          <w:rFonts w:asciiTheme="minorHAnsi" w:hAnsiTheme="minorHAnsi" w:cstheme="minorHAnsi"/>
          <w:b/>
          <w:color w:val="000000" w:themeColor="text1"/>
        </w:rPr>
        <w:t xml:space="preserve">ALLEGA </w:t>
      </w:r>
    </w:p>
    <w:p w14:paraId="1CAFEEB7" w14:textId="77777777" w:rsidR="00477F3D" w:rsidRDefault="00477F3D" w:rsidP="00477F3D">
      <w:pPr>
        <w:autoSpaceDE w:val="0"/>
        <w:jc w:val="both"/>
        <w:rPr>
          <w:rFonts w:asciiTheme="minorHAnsi" w:hAnsiTheme="minorHAnsi" w:cstheme="minorHAnsi"/>
          <w:color w:val="000000" w:themeColor="text1"/>
        </w:rPr>
      </w:pPr>
      <w:r w:rsidRPr="00F9158F">
        <w:rPr>
          <w:rFonts w:asciiTheme="minorHAnsi" w:hAnsiTheme="minorHAnsi" w:cstheme="minorHAnsi"/>
          <w:color w:val="000000" w:themeColor="text1"/>
        </w:rPr>
        <w:t xml:space="preserve">alla domanda di partecipazione all’Avviso interno per </w:t>
      </w:r>
      <w:r>
        <w:rPr>
          <w:rFonts w:asciiTheme="minorHAnsi" w:hAnsiTheme="minorHAnsi" w:cstheme="minorHAnsi"/>
          <w:b/>
          <w:color w:val="000000" w:themeColor="text1"/>
        </w:rPr>
        <w:t xml:space="preserve">PERSONALE ATA </w:t>
      </w:r>
      <w:r w:rsidRPr="00F9158F">
        <w:rPr>
          <w:rFonts w:asciiTheme="minorHAnsi" w:hAnsiTheme="minorHAnsi" w:cstheme="minorHAnsi"/>
          <w:color w:val="000000" w:themeColor="text1"/>
        </w:rPr>
        <w:t>la griglia di valutazione compilata nella parte di sua pertinenza:</w:t>
      </w:r>
    </w:p>
    <w:p w14:paraId="2465ADC9" w14:textId="77777777" w:rsidR="00477F3D" w:rsidRPr="00A83598" w:rsidRDefault="00477F3D" w:rsidP="00477F3D">
      <w:pPr>
        <w:pStyle w:val="Corpotesto"/>
        <w:spacing w:before="8"/>
        <w:ind w:firstLine="7"/>
        <w:rPr>
          <w:rFonts w:ascii="Calibri" w:hAnsi="Calibri" w:cs="Calibri"/>
          <w:sz w:val="20"/>
          <w:szCs w:val="20"/>
        </w:rPr>
      </w:pPr>
    </w:p>
    <w:tbl>
      <w:tblPr>
        <w:tblW w:w="10385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25"/>
        <w:gridCol w:w="992"/>
        <w:gridCol w:w="2268"/>
      </w:tblGrid>
      <w:tr w:rsidR="00477F3D" w:rsidRPr="00A83598" w14:paraId="0F8FB479" w14:textId="77777777" w:rsidTr="00620C7F">
        <w:trPr>
          <w:gridAfter w:val="1"/>
          <w:wAfter w:w="2268" w:type="dxa"/>
          <w:trHeight w:val="266"/>
        </w:trPr>
        <w:tc>
          <w:tcPr>
            <w:tcW w:w="8117" w:type="dxa"/>
            <w:gridSpan w:val="2"/>
            <w:shd w:val="clear" w:color="auto" w:fill="auto"/>
          </w:tcPr>
          <w:p w14:paraId="6BC8C08C" w14:textId="77777777" w:rsidR="00477F3D" w:rsidRPr="00A83598" w:rsidRDefault="00477F3D" w:rsidP="00E143A9">
            <w:pPr>
              <w:pStyle w:val="TableParagraph"/>
              <w:spacing w:line="246" w:lineRule="exact"/>
              <w:ind w:left="1840" w:right="183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83598">
              <w:rPr>
                <w:rFonts w:ascii="Calibri" w:hAnsi="Calibri" w:cs="Calibri"/>
                <w:b/>
                <w:sz w:val="20"/>
                <w:szCs w:val="20"/>
              </w:rPr>
              <w:t>TABELLA DI VALUTAZIONE TITOLI PERSONALE ATA</w:t>
            </w:r>
          </w:p>
        </w:tc>
      </w:tr>
      <w:tr w:rsidR="00477F3D" w:rsidRPr="00A83598" w14:paraId="2387B5EE" w14:textId="77777777" w:rsidTr="00620C7F">
        <w:trPr>
          <w:gridAfter w:val="1"/>
          <w:wAfter w:w="2268" w:type="dxa"/>
          <w:trHeight w:val="263"/>
        </w:trPr>
        <w:tc>
          <w:tcPr>
            <w:tcW w:w="8117" w:type="dxa"/>
            <w:gridSpan w:val="2"/>
            <w:shd w:val="clear" w:color="auto" w:fill="auto"/>
          </w:tcPr>
          <w:p w14:paraId="170B31F1" w14:textId="77777777" w:rsidR="00477F3D" w:rsidRPr="00A83598" w:rsidRDefault="00477F3D" w:rsidP="00E143A9">
            <w:pPr>
              <w:pStyle w:val="TableParagraph"/>
              <w:ind w:left="1840" w:right="183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Titoli culturali e formativi</w:t>
            </w:r>
          </w:p>
        </w:tc>
      </w:tr>
      <w:tr w:rsidR="00477F3D" w:rsidRPr="00A83598" w14:paraId="616D821F" w14:textId="77777777" w:rsidTr="00620C7F">
        <w:trPr>
          <w:trHeight w:val="265"/>
        </w:trPr>
        <w:tc>
          <w:tcPr>
            <w:tcW w:w="7125" w:type="dxa"/>
            <w:shd w:val="clear" w:color="auto" w:fill="auto"/>
          </w:tcPr>
          <w:p w14:paraId="285B3AF6" w14:textId="77777777" w:rsidR="00477F3D" w:rsidRPr="00A83598" w:rsidRDefault="00477F3D" w:rsidP="00E143A9">
            <w:pPr>
              <w:pStyle w:val="TableParagraph"/>
              <w:spacing w:line="246" w:lineRule="exact"/>
              <w:ind w:left="2300" w:right="229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TITOLI</w:t>
            </w:r>
          </w:p>
        </w:tc>
        <w:tc>
          <w:tcPr>
            <w:tcW w:w="992" w:type="dxa"/>
            <w:shd w:val="clear" w:color="auto" w:fill="auto"/>
          </w:tcPr>
          <w:p w14:paraId="4EF1BE7E" w14:textId="77777777" w:rsidR="00477F3D" w:rsidRPr="00A83598" w:rsidRDefault="00477F3D" w:rsidP="00E143A9">
            <w:pPr>
              <w:pStyle w:val="TableParagraph"/>
              <w:spacing w:line="246" w:lineRule="exact"/>
              <w:ind w:left="108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Punti max</w:t>
            </w:r>
          </w:p>
        </w:tc>
        <w:tc>
          <w:tcPr>
            <w:tcW w:w="2268" w:type="dxa"/>
          </w:tcPr>
          <w:p w14:paraId="2B25BA6C" w14:textId="77777777" w:rsidR="00477F3D" w:rsidRPr="00A83598" w:rsidRDefault="00477F3D" w:rsidP="00E143A9">
            <w:pPr>
              <w:pStyle w:val="TableParagraph"/>
              <w:spacing w:line="246" w:lineRule="exact"/>
              <w:ind w:left="108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Valutazione del candidato</w:t>
            </w:r>
            <w:r w:rsidRPr="00A83598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477F3D" w:rsidRPr="00A83598" w14:paraId="58DC6855" w14:textId="77777777" w:rsidTr="00620C7F">
        <w:trPr>
          <w:trHeight w:val="263"/>
        </w:trPr>
        <w:tc>
          <w:tcPr>
            <w:tcW w:w="7125" w:type="dxa"/>
            <w:shd w:val="clear" w:color="auto" w:fill="auto"/>
          </w:tcPr>
          <w:p w14:paraId="4125C4A4" w14:textId="77777777" w:rsidR="00477F3D" w:rsidRPr="00A83598" w:rsidRDefault="00477F3D" w:rsidP="00E143A9">
            <w:pPr>
              <w:pStyle w:val="TableParagraph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Laurea quinquennale punti 6 + voto*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(SI VALUTA UN SOLO TITOLO)</w:t>
            </w:r>
          </w:p>
        </w:tc>
        <w:tc>
          <w:tcPr>
            <w:tcW w:w="992" w:type="dxa"/>
            <w:shd w:val="clear" w:color="auto" w:fill="auto"/>
          </w:tcPr>
          <w:p w14:paraId="60F59833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D4C45">
              <w:rPr>
                <w:rFonts w:ascii="Calibri" w:hAnsi="Calibri" w:cs="Calibri"/>
                <w:b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14:paraId="48DCC773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349568B3" w14:textId="77777777" w:rsidTr="00620C7F">
        <w:trPr>
          <w:trHeight w:val="263"/>
        </w:trPr>
        <w:tc>
          <w:tcPr>
            <w:tcW w:w="7125" w:type="dxa"/>
            <w:shd w:val="clear" w:color="auto" w:fill="auto"/>
          </w:tcPr>
          <w:p w14:paraId="1A9B71C1" w14:textId="77777777" w:rsidR="00477F3D" w:rsidRPr="00A83598" w:rsidRDefault="00477F3D" w:rsidP="00E143A9">
            <w:pPr>
              <w:pStyle w:val="TableParagraph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Laurea triennale punti 4 + voto*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(SI VALUTA UN SOLO TITOLO)</w:t>
            </w:r>
          </w:p>
        </w:tc>
        <w:tc>
          <w:tcPr>
            <w:tcW w:w="992" w:type="dxa"/>
            <w:shd w:val="clear" w:color="auto" w:fill="auto"/>
          </w:tcPr>
          <w:p w14:paraId="5867A9AA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14:paraId="1BE4D393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48774CF8" w14:textId="77777777" w:rsidTr="00620C7F">
        <w:trPr>
          <w:trHeight w:val="266"/>
        </w:trPr>
        <w:tc>
          <w:tcPr>
            <w:tcW w:w="7125" w:type="dxa"/>
            <w:shd w:val="clear" w:color="auto" w:fill="auto"/>
          </w:tcPr>
          <w:p w14:paraId="62DE5AA4" w14:textId="77777777" w:rsidR="00477F3D" w:rsidRPr="00A83598" w:rsidRDefault="00477F3D" w:rsidP="00E143A9">
            <w:pPr>
              <w:pStyle w:val="TableParagraph"/>
              <w:spacing w:line="246" w:lineRule="exact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Diploma di secondo grado punti 2 + voto*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(SI VALUTA UN SOLO TITOLO)</w:t>
            </w:r>
          </w:p>
        </w:tc>
        <w:tc>
          <w:tcPr>
            <w:tcW w:w="992" w:type="dxa"/>
            <w:shd w:val="clear" w:color="auto" w:fill="auto"/>
          </w:tcPr>
          <w:p w14:paraId="07482797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76236F72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006A7AF1" w14:textId="77777777" w:rsidTr="00620C7F">
        <w:trPr>
          <w:trHeight w:val="263"/>
        </w:trPr>
        <w:tc>
          <w:tcPr>
            <w:tcW w:w="7125" w:type="dxa"/>
            <w:shd w:val="clear" w:color="auto" w:fill="auto"/>
          </w:tcPr>
          <w:p w14:paraId="23D096F2" w14:textId="77777777" w:rsidR="00477F3D" w:rsidRPr="00A83598" w:rsidRDefault="00477F3D" w:rsidP="00E143A9">
            <w:pPr>
              <w:pStyle w:val="TableParagraph"/>
              <w:spacing w:line="277" w:lineRule="exact"/>
              <w:ind w:firstLine="7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Competenze</w:t>
            </w:r>
            <w:r w:rsidRPr="00A83598">
              <w:rPr>
                <w:rFonts w:ascii="Calibri" w:hAnsi="Calibri" w:cs="Calibri"/>
                <w:spacing w:val="24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I.C.T.</w:t>
            </w:r>
            <w:r>
              <w:rPr>
                <w:rFonts w:ascii="Calibri" w:hAnsi="Calibri" w:cs="Calibri"/>
                <w:spacing w:val="98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certificate</w:t>
            </w:r>
            <w:r>
              <w:rPr>
                <w:rFonts w:ascii="Calibri" w:hAnsi="Calibri" w:cs="Calibri"/>
                <w:spacing w:val="98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riconosciute dal</w:t>
            </w:r>
            <w:r w:rsidRPr="00A83598"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MIUR</w:t>
            </w:r>
            <w:r w:rsidRPr="00A8359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(ECDL,</w:t>
            </w:r>
            <w:r w:rsidRPr="00A8359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MOS,</w:t>
            </w:r>
            <w:r w:rsidRPr="00A83598"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IC3,</w:t>
            </w:r>
            <w:r w:rsidRPr="00A8359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EIPASS)</w:t>
            </w:r>
          </w:p>
        </w:tc>
        <w:tc>
          <w:tcPr>
            <w:tcW w:w="992" w:type="dxa"/>
            <w:shd w:val="clear" w:color="auto" w:fill="auto"/>
          </w:tcPr>
          <w:p w14:paraId="143B7505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D4C45"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4804EFA5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3C483A63" w14:textId="77777777" w:rsidTr="00620C7F">
        <w:trPr>
          <w:trHeight w:val="263"/>
        </w:trPr>
        <w:tc>
          <w:tcPr>
            <w:tcW w:w="7125" w:type="dxa"/>
            <w:shd w:val="clear" w:color="auto" w:fill="auto"/>
          </w:tcPr>
          <w:p w14:paraId="0FFB158B" w14:textId="77777777" w:rsidR="00477F3D" w:rsidRPr="00A83598" w:rsidRDefault="00477F3D" w:rsidP="00E143A9">
            <w:pPr>
              <w:pStyle w:val="TableParagraph"/>
              <w:spacing w:line="277" w:lineRule="exact"/>
              <w:ind w:firstLine="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Componente del TEAM DIGITALE</w:t>
            </w:r>
          </w:p>
        </w:tc>
        <w:tc>
          <w:tcPr>
            <w:tcW w:w="992" w:type="dxa"/>
            <w:shd w:val="clear" w:color="auto" w:fill="auto"/>
          </w:tcPr>
          <w:p w14:paraId="2E762C7F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D4C45">
              <w:rPr>
                <w:rFonts w:ascii="Calibri" w:hAnsi="Calibri" w:cs="Calibri"/>
                <w:b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14:paraId="0695CF8E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2547F2FB" w14:textId="77777777" w:rsidTr="00620C7F">
        <w:trPr>
          <w:trHeight w:val="266"/>
        </w:trPr>
        <w:tc>
          <w:tcPr>
            <w:tcW w:w="7125" w:type="dxa"/>
            <w:shd w:val="clear" w:color="auto" w:fill="auto"/>
          </w:tcPr>
          <w:p w14:paraId="39F4C836" w14:textId="77777777" w:rsidR="00477F3D" w:rsidRPr="00A83598" w:rsidRDefault="00477F3D" w:rsidP="00E143A9">
            <w:pPr>
              <w:pStyle w:val="TableParagraph"/>
              <w:spacing w:line="246" w:lineRule="exact"/>
              <w:ind w:left="2300" w:right="229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ESPERIENZE LAVORATIVE</w:t>
            </w:r>
          </w:p>
        </w:tc>
        <w:tc>
          <w:tcPr>
            <w:tcW w:w="992" w:type="dxa"/>
            <w:shd w:val="clear" w:color="auto" w:fill="auto"/>
          </w:tcPr>
          <w:p w14:paraId="7EB1927C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4D9B33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0EB5074E" w14:textId="77777777" w:rsidTr="00620C7F">
        <w:trPr>
          <w:trHeight w:val="527"/>
        </w:trPr>
        <w:tc>
          <w:tcPr>
            <w:tcW w:w="7125" w:type="dxa"/>
            <w:shd w:val="clear" w:color="auto" w:fill="auto"/>
          </w:tcPr>
          <w:p w14:paraId="54415FF9" w14:textId="77777777" w:rsidR="00477F3D" w:rsidRPr="00A83598" w:rsidRDefault="00477F3D" w:rsidP="00E143A9">
            <w:pPr>
              <w:pStyle w:val="TableParagraph"/>
              <w:spacing w:line="258" w:lineRule="exact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C</w:t>
            </w:r>
            <w:r>
              <w:rPr>
                <w:rFonts w:ascii="Calibri" w:hAnsi="Calibri" w:cs="Calibri"/>
                <w:sz w:val="20"/>
                <w:szCs w:val="20"/>
              </w:rPr>
              <w:t>orsi di formazione attinente l’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attività da svolgere</w:t>
            </w:r>
          </w:p>
          <w:p w14:paraId="6B0BB6A9" w14:textId="77777777" w:rsidR="00477F3D" w:rsidRPr="00A83598" w:rsidRDefault="00477F3D" w:rsidP="00E143A9">
            <w:pPr>
              <w:pStyle w:val="TableParagraph"/>
              <w:spacing w:line="249" w:lineRule="exact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 xml:space="preserve">2 punti per ogni titolo - Max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10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 xml:space="preserve"> punti</w:t>
            </w:r>
          </w:p>
        </w:tc>
        <w:tc>
          <w:tcPr>
            <w:tcW w:w="992" w:type="dxa"/>
            <w:shd w:val="clear" w:color="auto" w:fill="auto"/>
          </w:tcPr>
          <w:p w14:paraId="3B6B5E1E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D4C45">
              <w:rPr>
                <w:rFonts w:ascii="Calibri" w:hAnsi="Calibri" w:cs="Calibri"/>
                <w:b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14:paraId="21066DF5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41470F91" w14:textId="77777777" w:rsidTr="00620C7F">
        <w:trPr>
          <w:trHeight w:val="1058"/>
        </w:trPr>
        <w:tc>
          <w:tcPr>
            <w:tcW w:w="7125" w:type="dxa"/>
            <w:shd w:val="clear" w:color="auto" w:fill="auto"/>
          </w:tcPr>
          <w:p w14:paraId="51E5F0C2" w14:textId="77777777" w:rsidR="00477F3D" w:rsidRPr="00A83598" w:rsidRDefault="00477F3D" w:rsidP="00E143A9">
            <w:pPr>
              <w:pStyle w:val="TableParagraph"/>
              <w:ind w:right="499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Anzianità di servizio nell’attuale profilo di appartenenza FINO Anni 10            (punti 2)</w:t>
            </w:r>
          </w:p>
          <w:p w14:paraId="7D522FDE" w14:textId="77777777" w:rsidR="00477F3D" w:rsidRPr="00A83598" w:rsidRDefault="00477F3D" w:rsidP="00E143A9">
            <w:pPr>
              <w:pStyle w:val="TableParagraph"/>
              <w:spacing w:line="264" w:lineRule="exact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DA 11 a 20 anni                                                                                                             (punti 4)</w:t>
            </w:r>
          </w:p>
          <w:p w14:paraId="55035F58" w14:textId="77777777" w:rsidR="00477F3D" w:rsidRPr="00A83598" w:rsidRDefault="00477F3D" w:rsidP="00E143A9">
            <w:pPr>
              <w:pStyle w:val="TableParagraph"/>
              <w:spacing w:line="250" w:lineRule="exact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Oltre 20 anni                                                                                                                  (punti 6)</w:t>
            </w:r>
          </w:p>
        </w:tc>
        <w:tc>
          <w:tcPr>
            <w:tcW w:w="992" w:type="dxa"/>
            <w:shd w:val="clear" w:color="auto" w:fill="auto"/>
          </w:tcPr>
          <w:p w14:paraId="7D6D8B02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E7AB5F9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4A4012C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D4C45">
              <w:rPr>
                <w:rFonts w:ascii="Calibri" w:hAnsi="Calibri" w:cs="Calibri"/>
                <w:b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52CDEE98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40310A0B" w14:textId="77777777" w:rsidTr="00620C7F">
        <w:trPr>
          <w:trHeight w:val="527"/>
        </w:trPr>
        <w:tc>
          <w:tcPr>
            <w:tcW w:w="7125" w:type="dxa"/>
            <w:shd w:val="clear" w:color="auto" w:fill="auto"/>
          </w:tcPr>
          <w:p w14:paraId="5E2CF90D" w14:textId="77777777" w:rsidR="00477F3D" w:rsidRPr="00A83598" w:rsidRDefault="00477F3D" w:rsidP="00E143A9">
            <w:pPr>
              <w:pStyle w:val="TableParagraph"/>
              <w:spacing w:line="258" w:lineRule="exact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Esperienze pregresse nei PON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(2 punti per ogni anno fino ad un massimo di 4 esperienze)</w:t>
            </w:r>
          </w:p>
        </w:tc>
        <w:tc>
          <w:tcPr>
            <w:tcW w:w="992" w:type="dxa"/>
            <w:shd w:val="clear" w:color="auto" w:fill="auto"/>
          </w:tcPr>
          <w:p w14:paraId="7E5B5D95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D4C45">
              <w:rPr>
                <w:rFonts w:ascii="Calibri" w:hAnsi="Calibri" w:cs="Calibri"/>
                <w:b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14:paraId="1222129F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C42DF4" w14:paraId="48222913" w14:textId="77777777" w:rsidTr="00620C7F">
        <w:trPr>
          <w:trHeight w:val="266"/>
        </w:trPr>
        <w:tc>
          <w:tcPr>
            <w:tcW w:w="7125" w:type="dxa"/>
            <w:shd w:val="clear" w:color="auto" w:fill="auto"/>
          </w:tcPr>
          <w:p w14:paraId="345B2F40" w14:textId="77777777" w:rsidR="00477F3D" w:rsidRPr="00C42DF4" w:rsidRDefault="00477F3D" w:rsidP="00E143A9">
            <w:pPr>
              <w:pStyle w:val="TableParagraph"/>
              <w:spacing w:line="246" w:lineRule="exact"/>
              <w:ind w:right="99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C42DF4">
              <w:rPr>
                <w:rFonts w:ascii="Calibri" w:hAnsi="Calibri" w:cs="Calibri"/>
                <w:b/>
                <w:sz w:val="20"/>
                <w:szCs w:val="20"/>
              </w:rPr>
              <w:t>TOTALE</w:t>
            </w:r>
          </w:p>
        </w:tc>
        <w:tc>
          <w:tcPr>
            <w:tcW w:w="992" w:type="dxa"/>
            <w:shd w:val="clear" w:color="auto" w:fill="auto"/>
          </w:tcPr>
          <w:p w14:paraId="29306944" w14:textId="77777777" w:rsidR="00477F3D" w:rsidRPr="0033230B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2268" w:type="dxa"/>
          </w:tcPr>
          <w:p w14:paraId="41432654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1A4EEAA" w14:textId="77777777" w:rsidR="00620C7F" w:rsidRDefault="00477F3D" w:rsidP="00620C7F">
      <w:pPr>
        <w:spacing w:line="264" w:lineRule="exact"/>
        <w:ind w:left="212"/>
        <w:rPr>
          <w:sz w:val="23"/>
        </w:rPr>
      </w:pPr>
      <w:r>
        <w:rPr>
          <w:sz w:val="23"/>
        </w:rPr>
        <w:t>N.B.:</w:t>
      </w:r>
      <w:r>
        <w:rPr>
          <w:spacing w:val="-2"/>
          <w:sz w:val="23"/>
        </w:rPr>
        <w:t xml:space="preserve"> </w:t>
      </w:r>
      <w:r>
        <w:rPr>
          <w:sz w:val="23"/>
        </w:rPr>
        <w:t>A</w:t>
      </w:r>
      <w:r>
        <w:rPr>
          <w:spacing w:val="-1"/>
          <w:sz w:val="23"/>
        </w:rPr>
        <w:t xml:space="preserve"> </w:t>
      </w:r>
      <w:r>
        <w:rPr>
          <w:sz w:val="23"/>
        </w:rPr>
        <w:t>parità</w:t>
      </w:r>
      <w:r>
        <w:rPr>
          <w:spacing w:val="-2"/>
          <w:sz w:val="23"/>
        </w:rPr>
        <w:t xml:space="preserve"> </w:t>
      </w:r>
      <w:r>
        <w:rPr>
          <w:sz w:val="23"/>
        </w:rPr>
        <w:t>di</w:t>
      </w:r>
      <w:r>
        <w:rPr>
          <w:spacing w:val="-1"/>
          <w:sz w:val="23"/>
        </w:rPr>
        <w:t xml:space="preserve"> </w:t>
      </w:r>
      <w:r>
        <w:rPr>
          <w:sz w:val="23"/>
        </w:rPr>
        <w:t>punteggio</w:t>
      </w:r>
      <w:r>
        <w:rPr>
          <w:spacing w:val="-2"/>
          <w:sz w:val="23"/>
        </w:rPr>
        <w:t xml:space="preserve"> </w:t>
      </w:r>
      <w:r>
        <w:rPr>
          <w:sz w:val="23"/>
        </w:rPr>
        <w:t>prevale la</w:t>
      </w:r>
      <w:r>
        <w:rPr>
          <w:spacing w:val="-1"/>
          <w:sz w:val="23"/>
        </w:rPr>
        <w:t xml:space="preserve"> </w:t>
      </w:r>
      <w:r>
        <w:rPr>
          <w:sz w:val="23"/>
        </w:rPr>
        <w:t>minore</w:t>
      </w:r>
      <w:r>
        <w:rPr>
          <w:spacing w:val="-1"/>
          <w:sz w:val="23"/>
        </w:rPr>
        <w:t xml:space="preserve"> </w:t>
      </w:r>
      <w:r>
        <w:rPr>
          <w:sz w:val="23"/>
        </w:rPr>
        <w:t>età.</w:t>
      </w:r>
      <w:r w:rsidR="00620C7F">
        <w:rPr>
          <w:sz w:val="23"/>
        </w:rPr>
        <w:t xml:space="preserve"> *</w:t>
      </w:r>
      <w:r w:rsidR="00620C7F">
        <w:rPr>
          <w:spacing w:val="-2"/>
          <w:sz w:val="23"/>
        </w:rPr>
        <w:t xml:space="preserve"> </w:t>
      </w:r>
      <w:r w:rsidR="00620C7F">
        <w:rPr>
          <w:sz w:val="23"/>
        </w:rPr>
        <w:t>Si</w:t>
      </w:r>
      <w:r w:rsidR="00620C7F">
        <w:rPr>
          <w:spacing w:val="-1"/>
          <w:sz w:val="23"/>
        </w:rPr>
        <w:t xml:space="preserve"> </w:t>
      </w:r>
      <w:r w:rsidR="00620C7F">
        <w:rPr>
          <w:sz w:val="23"/>
        </w:rPr>
        <w:t>valuta</w:t>
      </w:r>
      <w:r w:rsidR="00620C7F">
        <w:rPr>
          <w:spacing w:val="-1"/>
          <w:sz w:val="23"/>
        </w:rPr>
        <w:t xml:space="preserve"> </w:t>
      </w:r>
      <w:r w:rsidR="00620C7F">
        <w:rPr>
          <w:sz w:val="23"/>
        </w:rPr>
        <w:t>il</w:t>
      </w:r>
      <w:r w:rsidR="00620C7F">
        <w:rPr>
          <w:spacing w:val="-1"/>
          <w:sz w:val="23"/>
        </w:rPr>
        <w:t xml:space="preserve"> </w:t>
      </w:r>
      <w:r w:rsidR="00620C7F">
        <w:rPr>
          <w:sz w:val="23"/>
        </w:rPr>
        <w:t>titolo</w:t>
      </w:r>
      <w:r w:rsidR="00620C7F">
        <w:rPr>
          <w:spacing w:val="-1"/>
          <w:sz w:val="23"/>
        </w:rPr>
        <w:t xml:space="preserve"> </w:t>
      </w:r>
      <w:r w:rsidR="00620C7F">
        <w:rPr>
          <w:sz w:val="23"/>
        </w:rPr>
        <w:t>più</w:t>
      </w:r>
      <w:r w:rsidR="00620C7F">
        <w:rPr>
          <w:spacing w:val="-4"/>
          <w:sz w:val="23"/>
        </w:rPr>
        <w:t xml:space="preserve"> </w:t>
      </w:r>
      <w:r w:rsidR="00620C7F">
        <w:rPr>
          <w:sz w:val="23"/>
        </w:rPr>
        <w:t>alto</w:t>
      </w:r>
      <w:r w:rsidR="00620C7F">
        <w:rPr>
          <w:spacing w:val="-1"/>
          <w:sz w:val="23"/>
        </w:rPr>
        <w:t xml:space="preserve"> </w:t>
      </w:r>
      <w:r w:rsidR="00620C7F">
        <w:rPr>
          <w:sz w:val="23"/>
        </w:rPr>
        <w:t>posseduto</w:t>
      </w:r>
    </w:p>
    <w:p w14:paraId="1914DDB2" w14:textId="78A5239B" w:rsidR="00181010" w:rsidRDefault="00477F3D" w:rsidP="00477F3D">
      <w:pPr>
        <w:spacing w:line="264" w:lineRule="exact"/>
        <w:ind w:left="212"/>
        <w:rPr>
          <w:sz w:val="23"/>
        </w:rPr>
      </w:pPr>
      <w:r>
        <w:rPr>
          <w:sz w:val="23"/>
        </w:rPr>
        <w:t xml:space="preserve">  </w:t>
      </w:r>
    </w:p>
    <w:p w14:paraId="764249E5" w14:textId="35214485" w:rsidR="00477F3D" w:rsidRPr="00F33442" w:rsidRDefault="00477F3D" w:rsidP="00477F3D">
      <w:pPr>
        <w:spacing w:line="264" w:lineRule="exact"/>
        <w:ind w:left="212"/>
        <w:rPr>
          <w:b/>
          <w:sz w:val="23"/>
        </w:rPr>
      </w:pPr>
      <w:r>
        <w:rPr>
          <w:sz w:val="23"/>
        </w:rPr>
        <w:t xml:space="preserve">      </w:t>
      </w:r>
      <w:r w:rsidR="00EB3F50">
        <w:rPr>
          <w:sz w:val="23"/>
        </w:rPr>
        <w:tab/>
      </w:r>
      <w:r w:rsidRPr="00F33442">
        <w:rPr>
          <w:b/>
          <w:sz w:val="23"/>
        </w:rPr>
        <w:t>PUNTEGGIO LAUREA</w:t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  <w:t xml:space="preserve"> </w:t>
      </w:r>
      <w:r w:rsidRPr="00F33442">
        <w:rPr>
          <w:b/>
          <w:sz w:val="23"/>
        </w:rPr>
        <w:t>PUNTEGGIO DIPLOMA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5844"/>
      </w:tblGrid>
      <w:tr w:rsidR="00477F3D" w:rsidRPr="00B0392E" w14:paraId="158281E1" w14:textId="77777777" w:rsidTr="00E143A9">
        <w:tc>
          <w:tcPr>
            <w:tcW w:w="4007" w:type="dxa"/>
            <w:shd w:val="clear" w:color="auto" w:fill="auto"/>
          </w:tcPr>
          <w:tbl>
            <w:tblPr>
              <w:tblW w:w="0" w:type="auto"/>
              <w:tblInd w:w="11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04"/>
              <w:gridCol w:w="1400"/>
            </w:tblGrid>
            <w:tr w:rsidR="00477F3D" w:rsidRPr="00A83598" w14:paraId="4D5A6F09" w14:textId="77777777" w:rsidTr="00E143A9">
              <w:trPr>
                <w:trHeight w:val="263"/>
              </w:trPr>
              <w:tc>
                <w:tcPr>
                  <w:tcW w:w="2225" w:type="dxa"/>
                  <w:shd w:val="clear" w:color="auto" w:fill="auto"/>
                </w:tcPr>
                <w:p w14:paraId="6819C336" w14:textId="77777777" w:rsidR="00477F3D" w:rsidRPr="00A83598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83598">
                    <w:rPr>
                      <w:rFonts w:ascii="Calibri" w:hAnsi="Calibri" w:cs="Calibri"/>
                      <w:sz w:val="20"/>
                      <w:szCs w:val="20"/>
                    </w:rPr>
                    <w:t>Fino a 80/110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F62D38C" w14:textId="77777777" w:rsidR="00477F3D" w:rsidRPr="00A83598" w:rsidRDefault="00477F3D" w:rsidP="00E143A9">
                  <w:pPr>
                    <w:pStyle w:val="TableParagraph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</w:tr>
            <w:tr w:rsidR="00477F3D" w:rsidRPr="00A83598" w14:paraId="34BD8BD4" w14:textId="77777777" w:rsidTr="00E143A9">
              <w:trPr>
                <w:trHeight w:val="263"/>
              </w:trPr>
              <w:tc>
                <w:tcPr>
                  <w:tcW w:w="2225" w:type="dxa"/>
                  <w:shd w:val="clear" w:color="auto" w:fill="auto"/>
                </w:tcPr>
                <w:p w14:paraId="2162898F" w14:textId="77777777" w:rsidR="00477F3D" w:rsidRPr="00A83598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83598">
                    <w:rPr>
                      <w:rFonts w:ascii="Calibri" w:hAnsi="Calibri" w:cs="Calibri"/>
                      <w:sz w:val="20"/>
                      <w:szCs w:val="20"/>
                    </w:rPr>
                    <w:t>da 81 a 90/110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C43EBE5" w14:textId="77777777" w:rsidR="00477F3D" w:rsidRPr="00A83598" w:rsidRDefault="00477F3D" w:rsidP="00E143A9">
                  <w:pPr>
                    <w:pStyle w:val="TableParagraph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2</w:t>
                  </w:r>
                </w:p>
              </w:tc>
            </w:tr>
            <w:tr w:rsidR="00477F3D" w:rsidRPr="00A83598" w14:paraId="6576B29F" w14:textId="77777777" w:rsidTr="00E143A9">
              <w:trPr>
                <w:trHeight w:val="266"/>
              </w:trPr>
              <w:tc>
                <w:tcPr>
                  <w:tcW w:w="2225" w:type="dxa"/>
                  <w:shd w:val="clear" w:color="auto" w:fill="auto"/>
                </w:tcPr>
                <w:p w14:paraId="66AA2379" w14:textId="77777777" w:rsidR="00477F3D" w:rsidRPr="00A83598" w:rsidRDefault="00477F3D" w:rsidP="00E143A9">
                  <w:pPr>
                    <w:pStyle w:val="TableParagraph"/>
                    <w:spacing w:line="246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83598">
                    <w:rPr>
                      <w:rFonts w:ascii="Calibri" w:hAnsi="Calibri" w:cs="Calibri"/>
                      <w:sz w:val="20"/>
                      <w:szCs w:val="20"/>
                    </w:rPr>
                    <w:t>da 90 a 100/110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281FC288" w14:textId="77777777" w:rsidR="00477F3D" w:rsidRPr="00A83598" w:rsidRDefault="00477F3D" w:rsidP="00E143A9">
                  <w:pPr>
                    <w:pStyle w:val="TableParagraph"/>
                    <w:spacing w:line="246" w:lineRule="exact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3</w:t>
                  </w:r>
                </w:p>
              </w:tc>
            </w:tr>
            <w:tr w:rsidR="00477F3D" w:rsidRPr="00A83598" w14:paraId="729606BB" w14:textId="77777777" w:rsidTr="00E143A9">
              <w:trPr>
                <w:trHeight w:val="263"/>
              </w:trPr>
              <w:tc>
                <w:tcPr>
                  <w:tcW w:w="2225" w:type="dxa"/>
                  <w:shd w:val="clear" w:color="auto" w:fill="auto"/>
                </w:tcPr>
                <w:p w14:paraId="15AF6816" w14:textId="77777777" w:rsidR="00477F3D" w:rsidRPr="00A83598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83598">
                    <w:rPr>
                      <w:rFonts w:ascii="Calibri" w:hAnsi="Calibri" w:cs="Calibri"/>
                      <w:sz w:val="20"/>
                      <w:szCs w:val="20"/>
                    </w:rPr>
                    <w:t>da 101 a 105/110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538E42B" w14:textId="77777777" w:rsidR="00477F3D" w:rsidRPr="00A83598" w:rsidRDefault="00477F3D" w:rsidP="00E143A9">
                  <w:pPr>
                    <w:pStyle w:val="TableParagraph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4</w:t>
                  </w:r>
                </w:p>
              </w:tc>
            </w:tr>
            <w:tr w:rsidR="00477F3D" w:rsidRPr="00A83598" w14:paraId="1192A5FF" w14:textId="77777777" w:rsidTr="00E143A9">
              <w:trPr>
                <w:trHeight w:val="266"/>
              </w:trPr>
              <w:tc>
                <w:tcPr>
                  <w:tcW w:w="2225" w:type="dxa"/>
                  <w:shd w:val="clear" w:color="auto" w:fill="auto"/>
                </w:tcPr>
                <w:p w14:paraId="008D2E39" w14:textId="77777777" w:rsidR="00477F3D" w:rsidRPr="00A83598" w:rsidRDefault="00477F3D" w:rsidP="00E143A9">
                  <w:pPr>
                    <w:pStyle w:val="TableParagraph"/>
                    <w:spacing w:line="246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83598">
                    <w:rPr>
                      <w:rFonts w:ascii="Calibri" w:hAnsi="Calibri" w:cs="Calibri"/>
                      <w:sz w:val="20"/>
                      <w:szCs w:val="20"/>
                    </w:rPr>
                    <w:t>Da 106 a 110/110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4332DE9B" w14:textId="77777777" w:rsidR="00477F3D" w:rsidRPr="00A83598" w:rsidRDefault="00477F3D" w:rsidP="00E143A9">
                  <w:pPr>
                    <w:pStyle w:val="TableParagraph"/>
                    <w:spacing w:line="246" w:lineRule="exact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5</w:t>
                  </w:r>
                </w:p>
              </w:tc>
            </w:tr>
            <w:tr w:rsidR="00477F3D" w:rsidRPr="00A83598" w14:paraId="75AF9111" w14:textId="77777777" w:rsidTr="00E143A9">
              <w:trPr>
                <w:trHeight w:val="263"/>
              </w:trPr>
              <w:tc>
                <w:tcPr>
                  <w:tcW w:w="2225" w:type="dxa"/>
                  <w:shd w:val="clear" w:color="auto" w:fill="auto"/>
                </w:tcPr>
                <w:p w14:paraId="41F6E3BB" w14:textId="77777777" w:rsidR="00477F3D" w:rsidRPr="00A83598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83598">
                    <w:rPr>
                      <w:rFonts w:ascii="Calibri" w:hAnsi="Calibri" w:cs="Calibri"/>
                      <w:sz w:val="20"/>
                      <w:szCs w:val="20"/>
                    </w:rPr>
                    <w:t>110/110 e Lode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78B4A56" w14:textId="77777777" w:rsidR="00477F3D" w:rsidRPr="00A83598" w:rsidRDefault="00477F3D" w:rsidP="00E143A9">
                  <w:pPr>
                    <w:pStyle w:val="TableParagraph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6</w:t>
                  </w:r>
                </w:p>
              </w:tc>
            </w:tr>
          </w:tbl>
          <w:p w14:paraId="6B5D327B" w14:textId="77777777" w:rsidR="00477F3D" w:rsidRPr="00B0392E" w:rsidRDefault="00477F3D" w:rsidP="00E143A9">
            <w:pPr>
              <w:spacing w:line="264" w:lineRule="exact"/>
              <w:rPr>
                <w:sz w:val="23"/>
              </w:rPr>
            </w:pPr>
          </w:p>
        </w:tc>
        <w:tc>
          <w:tcPr>
            <w:tcW w:w="5918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28"/>
              <w:gridCol w:w="2104"/>
              <w:gridCol w:w="1386"/>
            </w:tblGrid>
            <w:tr w:rsidR="00477F3D" w:rsidRPr="00B0392E" w14:paraId="4DEE61E8" w14:textId="77777777" w:rsidTr="00E143A9">
              <w:tc>
                <w:tcPr>
                  <w:tcW w:w="2155" w:type="dxa"/>
                  <w:shd w:val="clear" w:color="auto" w:fill="auto"/>
                </w:tcPr>
                <w:p w14:paraId="71669BE1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fino a 40/60mi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877090B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fino a 67/100mi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59A299AD" w14:textId="77777777" w:rsidR="00477F3D" w:rsidRPr="00B0392E" w:rsidRDefault="00477F3D" w:rsidP="00E143A9">
                  <w:pPr>
                    <w:spacing w:line="264" w:lineRule="exact"/>
                    <w:jc w:val="center"/>
                    <w:rPr>
                      <w:sz w:val="23"/>
                    </w:rPr>
                  </w:pPr>
                  <w:r w:rsidRPr="00B0392E">
                    <w:rPr>
                      <w:sz w:val="23"/>
                    </w:rPr>
                    <w:t>0,5</w:t>
                  </w:r>
                </w:p>
              </w:tc>
            </w:tr>
            <w:tr w:rsidR="00477F3D" w:rsidRPr="00B0392E" w14:paraId="1AF6CD04" w14:textId="77777777" w:rsidTr="00E143A9">
              <w:tc>
                <w:tcPr>
                  <w:tcW w:w="2155" w:type="dxa"/>
                  <w:shd w:val="clear" w:color="auto" w:fill="auto"/>
                </w:tcPr>
                <w:p w14:paraId="4D2ED5E0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 41 a 44/60mi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8CFCEFD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68 a 73/mi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774486DD" w14:textId="77777777" w:rsidR="00477F3D" w:rsidRPr="00B0392E" w:rsidRDefault="00477F3D" w:rsidP="00E143A9">
                  <w:pPr>
                    <w:spacing w:line="264" w:lineRule="exact"/>
                    <w:jc w:val="center"/>
                    <w:rPr>
                      <w:sz w:val="23"/>
                    </w:rPr>
                  </w:pPr>
                  <w:r w:rsidRPr="00B0392E">
                    <w:rPr>
                      <w:sz w:val="23"/>
                    </w:rPr>
                    <w:t>1</w:t>
                  </w:r>
                </w:p>
              </w:tc>
            </w:tr>
            <w:tr w:rsidR="00477F3D" w:rsidRPr="00B0392E" w14:paraId="2B360FBD" w14:textId="77777777" w:rsidTr="00E143A9">
              <w:tc>
                <w:tcPr>
                  <w:tcW w:w="2155" w:type="dxa"/>
                  <w:shd w:val="clear" w:color="auto" w:fill="auto"/>
                </w:tcPr>
                <w:p w14:paraId="0923C855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45 a 48/60mi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CC908FF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74 a 80/100mi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076AE73F" w14:textId="77777777" w:rsidR="00477F3D" w:rsidRPr="00B0392E" w:rsidRDefault="00477F3D" w:rsidP="00E143A9">
                  <w:pPr>
                    <w:spacing w:line="264" w:lineRule="exact"/>
                    <w:jc w:val="center"/>
                    <w:rPr>
                      <w:sz w:val="23"/>
                    </w:rPr>
                  </w:pPr>
                  <w:r w:rsidRPr="00B0392E">
                    <w:rPr>
                      <w:sz w:val="23"/>
                    </w:rPr>
                    <w:t>1,5</w:t>
                  </w:r>
                </w:p>
              </w:tc>
            </w:tr>
            <w:tr w:rsidR="00477F3D" w:rsidRPr="00B0392E" w14:paraId="1AE97979" w14:textId="77777777" w:rsidTr="00E143A9">
              <w:tc>
                <w:tcPr>
                  <w:tcW w:w="2155" w:type="dxa"/>
                  <w:shd w:val="clear" w:color="auto" w:fill="auto"/>
                </w:tcPr>
                <w:p w14:paraId="540693CF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49 a 52/60mi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B615759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81 a 86/100mi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0060C16F" w14:textId="77777777" w:rsidR="00477F3D" w:rsidRPr="00B0392E" w:rsidRDefault="00477F3D" w:rsidP="00E143A9">
                  <w:pPr>
                    <w:spacing w:line="264" w:lineRule="exact"/>
                    <w:jc w:val="center"/>
                    <w:rPr>
                      <w:sz w:val="23"/>
                    </w:rPr>
                  </w:pPr>
                  <w:r w:rsidRPr="00B0392E">
                    <w:rPr>
                      <w:sz w:val="23"/>
                    </w:rPr>
                    <w:t>2</w:t>
                  </w:r>
                </w:p>
              </w:tc>
            </w:tr>
            <w:tr w:rsidR="00477F3D" w:rsidRPr="00B0392E" w14:paraId="00F5CDEA" w14:textId="77777777" w:rsidTr="00E143A9">
              <w:tc>
                <w:tcPr>
                  <w:tcW w:w="2155" w:type="dxa"/>
                  <w:shd w:val="clear" w:color="auto" w:fill="auto"/>
                </w:tcPr>
                <w:p w14:paraId="09E5C8A4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53 a 56/60mi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4F4EE77C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87 a 93/100mi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21136AD2" w14:textId="77777777" w:rsidR="00477F3D" w:rsidRPr="00B0392E" w:rsidRDefault="00477F3D" w:rsidP="00E143A9">
                  <w:pPr>
                    <w:spacing w:line="264" w:lineRule="exact"/>
                    <w:jc w:val="center"/>
                    <w:rPr>
                      <w:sz w:val="23"/>
                    </w:rPr>
                  </w:pPr>
                  <w:r w:rsidRPr="00B0392E">
                    <w:rPr>
                      <w:sz w:val="23"/>
                    </w:rPr>
                    <w:t>3</w:t>
                  </w:r>
                </w:p>
              </w:tc>
            </w:tr>
            <w:tr w:rsidR="00477F3D" w:rsidRPr="00B0392E" w14:paraId="59949D18" w14:textId="77777777" w:rsidTr="00E143A9">
              <w:tc>
                <w:tcPr>
                  <w:tcW w:w="2155" w:type="dxa"/>
                  <w:shd w:val="clear" w:color="auto" w:fill="auto"/>
                </w:tcPr>
                <w:p w14:paraId="70E93264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57 a 60/60mi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D3F22DC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94 a 100/100mi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3A2932F4" w14:textId="77777777" w:rsidR="00477F3D" w:rsidRPr="00B0392E" w:rsidRDefault="00477F3D" w:rsidP="00E143A9">
                  <w:pPr>
                    <w:spacing w:line="264" w:lineRule="exact"/>
                    <w:jc w:val="center"/>
                    <w:rPr>
                      <w:sz w:val="23"/>
                    </w:rPr>
                  </w:pPr>
                  <w:r w:rsidRPr="00B0392E">
                    <w:rPr>
                      <w:sz w:val="23"/>
                    </w:rPr>
                    <w:t>4</w:t>
                  </w:r>
                </w:p>
              </w:tc>
            </w:tr>
          </w:tbl>
          <w:p w14:paraId="355B957C" w14:textId="77777777" w:rsidR="00477F3D" w:rsidRPr="00B0392E" w:rsidRDefault="00477F3D" w:rsidP="00E143A9">
            <w:pPr>
              <w:spacing w:line="264" w:lineRule="exact"/>
              <w:rPr>
                <w:sz w:val="23"/>
              </w:rPr>
            </w:pPr>
          </w:p>
        </w:tc>
      </w:tr>
    </w:tbl>
    <w:p w14:paraId="597FC38D" w14:textId="77777777" w:rsidR="00477F3D" w:rsidRDefault="00477F3D" w:rsidP="00477F3D">
      <w:pPr>
        <w:autoSpaceDE w:val="0"/>
        <w:jc w:val="both"/>
        <w:rPr>
          <w:rFonts w:asciiTheme="minorHAnsi" w:hAnsiTheme="minorHAnsi" w:cstheme="minorHAnsi"/>
          <w:color w:val="000000" w:themeColor="text1"/>
        </w:rPr>
      </w:pPr>
    </w:p>
    <w:p w14:paraId="157DCD1F" w14:textId="6E647560" w:rsidR="00477F3D" w:rsidRPr="007A1490" w:rsidRDefault="00477F3D" w:rsidP="00477F3D">
      <w:pPr>
        <w:autoSpaceDE w:val="0"/>
        <w:spacing w:line="480" w:lineRule="auto"/>
        <w:jc w:val="both"/>
        <w:rPr>
          <w:color w:val="000000" w:themeColor="text1"/>
        </w:rPr>
      </w:pPr>
      <w:r w:rsidRPr="007A1490">
        <w:rPr>
          <w:color w:val="000000" w:themeColor="text1"/>
        </w:rPr>
        <w:t xml:space="preserve">Data___________________ </w:t>
      </w:r>
      <w:r w:rsidR="00620C7F">
        <w:rPr>
          <w:color w:val="000000" w:themeColor="text1"/>
        </w:rPr>
        <w:tab/>
      </w:r>
      <w:r w:rsidR="00620C7F">
        <w:rPr>
          <w:color w:val="000000" w:themeColor="text1"/>
        </w:rPr>
        <w:tab/>
      </w:r>
      <w:r w:rsidR="00620C7F">
        <w:rPr>
          <w:color w:val="000000" w:themeColor="text1"/>
        </w:rPr>
        <w:tab/>
      </w:r>
      <w:r w:rsidRPr="007A1490">
        <w:rPr>
          <w:color w:val="000000" w:themeColor="text1"/>
        </w:rPr>
        <w:t>firma____________________________________________</w:t>
      </w:r>
    </w:p>
    <w:p w14:paraId="5BC6424C" w14:textId="1E806543" w:rsidR="00477F3D" w:rsidRPr="00AC1127" w:rsidRDefault="00477F3D" w:rsidP="00620C7F">
      <w:pPr>
        <w:autoSpaceDE w:val="0"/>
        <w:jc w:val="center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  <w:r>
        <w:rPr>
          <w:rFonts w:asciiTheme="minorHAnsi" w:hAnsiTheme="minorHAnsi" w:cstheme="minorHAnsi"/>
          <w:color w:val="000000" w:themeColor="text1"/>
        </w:rPr>
        <w:t>TUTTI I TITOLI DEVONO ESSERE DICHIARATI TRAMITE APPOSITA DICHIARAZIONE DI CUI AL DPR 445/2000</w:t>
      </w:r>
    </w:p>
    <w:sectPr w:rsidR="00477F3D" w:rsidRPr="00AC1127" w:rsidSect="00620C7F">
      <w:headerReference w:type="default" r:id="rId9"/>
      <w:footerReference w:type="even" r:id="rId10"/>
      <w:footerReference w:type="default" r:id="rId11"/>
      <w:pgSz w:w="11907" w:h="16839" w:code="9"/>
      <w:pgMar w:top="284" w:right="1134" w:bottom="142" w:left="993" w:header="279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C63FC" w14:textId="77777777" w:rsidR="00E34E9D" w:rsidRDefault="00E34E9D">
      <w:r>
        <w:separator/>
      </w:r>
    </w:p>
  </w:endnote>
  <w:endnote w:type="continuationSeparator" w:id="0">
    <w:p w14:paraId="44B58291" w14:textId="77777777" w:rsidR="00E34E9D" w:rsidRDefault="00E3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1DA19" w14:textId="730C12AD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5DE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AF52DE" w:rsidRDefault="00AF52DE">
    <w:pPr>
      <w:pStyle w:val="Pidipagina"/>
    </w:pPr>
  </w:p>
  <w:p w14:paraId="055F06A6" w14:textId="77777777" w:rsidR="009F4F91" w:rsidRDefault="009F4F91"/>
  <w:p w14:paraId="7982F905" w14:textId="77777777" w:rsidR="009F4F91" w:rsidRDefault="009F4F9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434488"/>
      <w:docPartObj>
        <w:docPartGallery w:val="Page Numbers (Bottom of Page)"/>
        <w:docPartUnique/>
      </w:docPartObj>
    </w:sdtPr>
    <w:sdtEndPr/>
    <w:sdtContent>
      <w:sdt>
        <w:sdtPr>
          <w:id w:val="-215121899"/>
          <w:docPartObj>
            <w:docPartGallery w:val="Page Numbers (Top of Page)"/>
            <w:docPartUnique/>
          </w:docPartObj>
        </w:sdtPr>
        <w:sdtEndPr/>
        <w:sdtContent>
          <w:p w14:paraId="5EFBAD23" w14:textId="1F298512" w:rsidR="00794A91" w:rsidRDefault="00794A91" w:rsidP="00794A91">
            <w:pPr>
              <w:pStyle w:val="Pidipagina"/>
              <w:jc w:val="center"/>
            </w:pPr>
            <w:r w:rsidRPr="00794A91">
              <w:rPr>
                <w:rFonts w:asciiTheme="minorHAnsi" w:hAnsiTheme="minorHAnsi" w:cstheme="minorHAnsi"/>
              </w:rPr>
              <w:t xml:space="preserve">Pag. 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794A9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E079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794A91">
              <w:rPr>
                <w:rFonts w:asciiTheme="minorHAnsi" w:hAnsiTheme="minorHAnsi" w:cstheme="minorHAnsi"/>
              </w:rPr>
              <w:t xml:space="preserve"> </w:t>
            </w:r>
            <w:r w:rsidR="009C248E">
              <w:rPr>
                <w:rFonts w:asciiTheme="minorHAnsi" w:hAnsiTheme="minorHAnsi" w:cstheme="minorHAnsi"/>
              </w:rPr>
              <w:t>di</w:t>
            </w:r>
            <w:r w:rsidRPr="00794A91">
              <w:rPr>
                <w:rFonts w:asciiTheme="minorHAnsi" w:hAnsiTheme="minorHAnsi" w:cstheme="minorHAnsi"/>
              </w:rPr>
              <w:t xml:space="preserve"> 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794A9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E079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BBCCEC0" w14:textId="77777777" w:rsidR="009F4F91" w:rsidRDefault="009F4F9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20E706" w14:textId="77777777" w:rsidR="00E34E9D" w:rsidRDefault="00E34E9D">
      <w:r>
        <w:separator/>
      </w:r>
    </w:p>
  </w:footnote>
  <w:footnote w:type="continuationSeparator" w:id="0">
    <w:p w14:paraId="771E67D6" w14:textId="77777777" w:rsidR="00E34E9D" w:rsidRDefault="00E3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35F71" w14:textId="6D1CD353" w:rsidR="00620C7F" w:rsidRDefault="00620C7F" w:rsidP="00620C7F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7C3360A2" wp14:editId="5A0F2C73">
          <wp:simplePos x="0" y="0"/>
          <wp:positionH relativeFrom="page">
            <wp:posOffset>741045</wp:posOffset>
          </wp:positionH>
          <wp:positionV relativeFrom="page">
            <wp:posOffset>289230</wp:posOffset>
          </wp:positionV>
          <wp:extent cx="6015355" cy="1405890"/>
          <wp:effectExtent l="0" t="0" r="4445" b="3810"/>
          <wp:wrapNone/>
          <wp:docPr id="27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15355" cy="1405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13290C86" wp14:editId="28D234DE">
          <wp:simplePos x="0" y="0"/>
          <wp:positionH relativeFrom="page">
            <wp:posOffset>351790</wp:posOffset>
          </wp:positionH>
          <wp:positionV relativeFrom="page">
            <wp:posOffset>1981531</wp:posOffset>
          </wp:positionV>
          <wp:extent cx="6854952" cy="393192"/>
          <wp:effectExtent l="0" t="0" r="3175" b="6985"/>
          <wp:wrapNone/>
          <wp:docPr id="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854952" cy="393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E416FC" w14:textId="77777777" w:rsidR="00620C7F" w:rsidRDefault="00620C7F" w:rsidP="00620C7F">
    <w:pPr>
      <w:pStyle w:val="Intestazione"/>
    </w:pPr>
  </w:p>
  <w:p w14:paraId="38412F1E" w14:textId="77777777" w:rsidR="00620C7F" w:rsidRDefault="00620C7F" w:rsidP="00620C7F">
    <w:pPr>
      <w:pStyle w:val="Intestazione"/>
    </w:pPr>
  </w:p>
  <w:p w14:paraId="37B96D29" w14:textId="77777777" w:rsidR="00620C7F" w:rsidRDefault="00620C7F" w:rsidP="00620C7F">
    <w:pPr>
      <w:pStyle w:val="Intestazione"/>
    </w:pPr>
  </w:p>
  <w:p w14:paraId="5F9DA0E0" w14:textId="77777777" w:rsidR="00620C7F" w:rsidRDefault="00620C7F" w:rsidP="00620C7F">
    <w:pPr>
      <w:pStyle w:val="Intestazione"/>
    </w:pPr>
  </w:p>
  <w:p w14:paraId="3D318931" w14:textId="77777777" w:rsidR="00620C7F" w:rsidRDefault="00620C7F" w:rsidP="00620C7F">
    <w:pPr>
      <w:pStyle w:val="Intestazione"/>
    </w:pPr>
  </w:p>
  <w:p w14:paraId="3068F225" w14:textId="77777777" w:rsidR="00620C7F" w:rsidRDefault="00620C7F" w:rsidP="00620C7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i/>
        <w:color w:val="000000"/>
      </w:rPr>
    </w:pPr>
  </w:p>
  <w:p w14:paraId="451E4B02" w14:textId="77777777" w:rsidR="00620C7F" w:rsidRDefault="00620C7F" w:rsidP="00620C7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i/>
        <w:color w:val="000000"/>
      </w:rPr>
    </w:pPr>
  </w:p>
  <w:p w14:paraId="36307633" w14:textId="77777777" w:rsidR="00620C7F" w:rsidRDefault="00620C7F" w:rsidP="00620C7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i/>
        <w:color w:val="000000"/>
      </w:rPr>
    </w:pPr>
  </w:p>
  <w:p w14:paraId="100F2BCF" w14:textId="4FF314DE" w:rsidR="00AC1127" w:rsidRDefault="00AC1127">
    <w:pPr>
      <w:pStyle w:val="Intestazione"/>
    </w:pPr>
  </w:p>
  <w:p w14:paraId="2342E75E" w14:textId="77777777" w:rsidR="00620C7F" w:rsidRDefault="00620C7F">
    <w:pPr>
      <w:pStyle w:val="Intestazione"/>
    </w:pPr>
  </w:p>
  <w:p w14:paraId="58B2B5E6" w14:textId="77777777" w:rsidR="00620C7F" w:rsidRDefault="00620C7F">
    <w:pPr>
      <w:pStyle w:val="Intestazione"/>
    </w:pPr>
  </w:p>
  <w:p w14:paraId="5AF90D99" w14:textId="77777777" w:rsidR="00620C7F" w:rsidRDefault="00620C7F">
    <w:pPr>
      <w:pStyle w:val="Intestazione"/>
    </w:pPr>
  </w:p>
  <w:p w14:paraId="1F8B86A4" w14:textId="77777777" w:rsidR="00620C7F" w:rsidRDefault="00620C7F">
    <w:pPr>
      <w:pStyle w:val="Intestazione"/>
    </w:pPr>
  </w:p>
  <w:p w14:paraId="09D4AF27" w14:textId="77777777" w:rsidR="00AC1127" w:rsidRDefault="00AC112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A807E2"/>
    <w:multiLevelType w:val="hybridMultilevel"/>
    <w:tmpl w:val="16369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5C218C"/>
    <w:multiLevelType w:val="hybridMultilevel"/>
    <w:tmpl w:val="40B4B2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1AB9653C"/>
    <w:multiLevelType w:val="hybridMultilevel"/>
    <w:tmpl w:val="80A607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numFmt w:val="decimal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numFmt w:val="decimal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numFmt w:val="decimal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5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C75BE9"/>
    <w:multiLevelType w:val="hybridMultilevel"/>
    <w:tmpl w:val="B74A0D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953A9A"/>
    <w:multiLevelType w:val="hybridMultilevel"/>
    <w:tmpl w:val="E286D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75470B"/>
    <w:multiLevelType w:val="multilevel"/>
    <w:tmpl w:val="48823590"/>
    <w:lvl w:ilvl="0">
      <w:start w:val="1"/>
      <w:numFmt w:val="bullet"/>
      <w:lvlText w:val="─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A44A10"/>
    <w:multiLevelType w:val="hybridMultilevel"/>
    <w:tmpl w:val="057A97A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426F0B"/>
    <w:multiLevelType w:val="hybridMultilevel"/>
    <w:tmpl w:val="80A607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numFmt w:val="decimal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numFmt w:val="decimal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numFmt w:val="decimal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6">
    <w:nsid w:val="2B7E2B99"/>
    <w:multiLevelType w:val="hybridMultilevel"/>
    <w:tmpl w:val="9F7020E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32">
    <w:nsid w:val="48541169"/>
    <w:multiLevelType w:val="hybridMultilevel"/>
    <w:tmpl w:val="AEEAB5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511A174D"/>
    <w:multiLevelType w:val="hybridMultilevel"/>
    <w:tmpl w:val="333256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E93F50"/>
    <w:multiLevelType w:val="hybridMultilevel"/>
    <w:tmpl w:val="E9DADB0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29B2220"/>
    <w:multiLevelType w:val="hybridMultilevel"/>
    <w:tmpl w:val="FB2C6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C17C1A"/>
    <w:multiLevelType w:val="hybridMultilevel"/>
    <w:tmpl w:val="398057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C92382"/>
    <w:multiLevelType w:val="hybridMultilevel"/>
    <w:tmpl w:val="C2C0B32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8"/>
  </w:num>
  <w:num w:numId="3">
    <w:abstractNumId w:val="0"/>
  </w:num>
  <w:num w:numId="4">
    <w:abstractNumId w:val="1"/>
  </w:num>
  <w:num w:numId="5">
    <w:abstractNumId w:val="2"/>
  </w:num>
  <w:num w:numId="6">
    <w:abstractNumId w:val="16"/>
  </w:num>
  <w:num w:numId="7">
    <w:abstractNumId w:val="12"/>
  </w:num>
  <w:num w:numId="8">
    <w:abstractNumId w:val="31"/>
  </w:num>
  <w:num w:numId="9">
    <w:abstractNumId w:val="15"/>
  </w:num>
  <w:num w:numId="10">
    <w:abstractNumId w:val="42"/>
  </w:num>
  <w:num w:numId="11">
    <w:abstractNumId w:val="29"/>
  </w:num>
  <w:num w:numId="12">
    <w:abstractNumId w:val="7"/>
  </w:num>
  <w:num w:numId="13">
    <w:abstractNumId w:val="8"/>
  </w:num>
  <w:num w:numId="14">
    <w:abstractNumId w:val="5"/>
  </w:num>
  <w:num w:numId="15">
    <w:abstractNumId w:val="24"/>
  </w:num>
  <w:num w:numId="16">
    <w:abstractNumId w:val="40"/>
  </w:num>
  <w:num w:numId="17">
    <w:abstractNumId w:val="9"/>
  </w:num>
  <w:num w:numId="18">
    <w:abstractNumId w:val="30"/>
  </w:num>
  <w:num w:numId="19">
    <w:abstractNumId w:val="3"/>
  </w:num>
  <w:num w:numId="20">
    <w:abstractNumId w:val="4"/>
  </w:num>
  <w:num w:numId="21">
    <w:abstractNumId w:val="18"/>
  </w:num>
  <w:num w:numId="22">
    <w:abstractNumId w:val="22"/>
  </w:num>
  <w:num w:numId="23">
    <w:abstractNumId w:val="27"/>
  </w:num>
  <w:num w:numId="24">
    <w:abstractNumId w:val="33"/>
  </w:num>
  <w:num w:numId="25">
    <w:abstractNumId w:val="13"/>
  </w:num>
  <w:num w:numId="26">
    <w:abstractNumId w:val="36"/>
  </w:num>
  <w:num w:numId="27">
    <w:abstractNumId w:val="34"/>
  </w:num>
  <w:num w:numId="28">
    <w:abstractNumId w:val="21"/>
  </w:num>
  <w:num w:numId="29">
    <w:abstractNumId w:val="11"/>
  </w:num>
  <w:num w:numId="30">
    <w:abstractNumId w:val="38"/>
  </w:num>
  <w:num w:numId="31">
    <w:abstractNumId w:val="25"/>
  </w:num>
  <w:num w:numId="32">
    <w:abstractNumId w:val="14"/>
  </w:num>
  <w:num w:numId="33">
    <w:abstractNumId w:val="35"/>
  </w:num>
  <w:num w:numId="34">
    <w:abstractNumId w:val="37"/>
  </w:num>
  <w:num w:numId="35">
    <w:abstractNumId w:val="17"/>
  </w:num>
  <w:num w:numId="36">
    <w:abstractNumId w:val="20"/>
  </w:num>
  <w:num w:numId="37">
    <w:abstractNumId w:val="32"/>
  </w:num>
  <w:num w:numId="38">
    <w:abstractNumId w:val="39"/>
  </w:num>
  <w:num w:numId="39">
    <w:abstractNumId w:val="10"/>
  </w:num>
  <w:num w:numId="40">
    <w:abstractNumId w:val="41"/>
  </w:num>
  <w:num w:numId="41">
    <w:abstractNumId w:val="26"/>
  </w:num>
  <w:num w:numId="42">
    <w:abstractNumId w:val="23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02828"/>
    <w:rsid w:val="00010D73"/>
    <w:rsid w:val="0001314D"/>
    <w:rsid w:val="0001443F"/>
    <w:rsid w:val="00015D2C"/>
    <w:rsid w:val="00016658"/>
    <w:rsid w:val="00021EB3"/>
    <w:rsid w:val="00024F71"/>
    <w:rsid w:val="0003018C"/>
    <w:rsid w:val="000309DF"/>
    <w:rsid w:val="00031FEB"/>
    <w:rsid w:val="000371CE"/>
    <w:rsid w:val="00046B4A"/>
    <w:rsid w:val="00047934"/>
    <w:rsid w:val="0005084A"/>
    <w:rsid w:val="00051A9E"/>
    <w:rsid w:val="00051CAE"/>
    <w:rsid w:val="00051E72"/>
    <w:rsid w:val="00052907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2224"/>
    <w:rsid w:val="000736AB"/>
    <w:rsid w:val="00074CDD"/>
    <w:rsid w:val="000762D0"/>
    <w:rsid w:val="0007706B"/>
    <w:rsid w:val="0008242F"/>
    <w:rsid w:val="00093B8A"/>
    <w:rsid w:val="000A19BA"/>
    <w:rsid w:val="000A2C09"/>
    <w:rsid w:val="000A74CB"/>
    <w:rsid w:val="000B12C5"/>
    <w:rsid w:val="000B480F"/>
    <w:rsid w:val="000B6C44"/>
    <w:rsid w:val="000C0039"/>
    <w:rsid w:val="000C11ED"/>
    <w:rsid w:val="000C3DB4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8E9"/>
    <w:rsid w:val="000F7F3B"/>
    <w:rsid w:val="00100384"/>
    <w:rsid w:val="00101744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36A9C"/>
    <w:rsid w:val="00140B98"/>
    <w:rsid w:val="001451B9"/>
    <w:rsid w:val="001508F3"/>
    <w:rsid w:val="00154F0E"/>
    <w:rsid w:val="00157BF6"/>
    <w:rsid w:val="00160EA8"/>
    <w:rsid w:val="001622AF"/>
    <w:rsid w:val="00164BD8"/>
    <w:rsid w:val="00167C80"/>
    <w:rsid w:val="00174486"/>
    <w:rsid w:val="00174541"/>
    <w:rsid w:val="00175FFB"/>
    <w:rsid w:val="00181010"/>
    <w:rsid w:val="00182723"/>
    <w:rsid w:val="00185A49"/>
    <w:rsid w:val="00186225"/>
    <w:rsid w:val="0018773E"/>
    <w:rsid w:val="00191CA1"/>
    <w:rsid w:val="001A5909"/>
    <w:rsid w:val="001A6378"/>
    <w:rsid w:val="001B1257"/>
    <w:rsid w:val="001B1415"/>
    <w:rsid w:val="001B3412"/>
    <w:rsid w:val="001B484F"/>
    <w:rsid w:val="001B7378"/>
    <w:rsid w:val="001C0302"/>
    <w:rsid w:val="001C31D7"/>
    <w:rsid w:val="001C6B48"/>
    <w:rsid w:val="001C6C49"/>
    <w:rsid w:val="001C7281"/>
    <w:rsid w:val="001D4B64"/>
    <w:rsid w:val="001D6B50"/>
    <w:rsid w:val="001E4529"/>
    <w:rsid w:val="001E52E4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1725D"/>
    <w:rsid w:val="00217C76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55CE2"/>
    <w:rsid w:val="0025698C"/>
    <w:rsid w:val="00261BA2"/>
    <w:rsid w:val="0026467A"/>
    <w:rsid w:val="00265864"/>
    <w:rsid w:val="002708A6"/>
    <w:rsid w:val="002772BD"/>
    <w:rsid w:val="00282A21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206B"/>
    <w:rsid w:val="002B3171"/>
    <w:rsid w:val="002B684C"/>
    <w:rsid w:val="002C1C92"/>
    <w:rsid w:val="002C1E86"/>
    <w:rsid w:val="002D3EC6"/>
    <w:rsid w:val="002D472B"/>
    <w:rsid w:val="002D473A"/>
    <w:rsid w:val="002D786D"/>
    <w:rsid w:val="002E1891"/>
    <w:rsid w:val="002E1DEB"/>
    <w:rsid w:val="002E5946"/>
    <w:rsid w:val="002E5DB6"/>
    <w:rsid w:val="002E7EBD"/>
    <w:rsid w:val="002F49B3"/>
    <w:rsid w:val="002F66C4"/>
    <w:rsid w:val="00300F45"/>
    <w:rsid w:val="0030250B"/>
    <w:rsid w:val="00304B62"/>
    <w:rsid w:val="00304D5F"/>
    <w:rsid w:val="0030701D"/>
    <w:rsid w:val="0032529F"/>
    <w:rsid w:val="0032693F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0D5A"/>
    <w:rsid w:val="003824FF"/>
    <w:rsid w:val="00382EC8"/>
    <w:rsid w:val="00383ADD"/>
    <w:rsid w:val="00386EC8"/>
    <w:rsid w:val="00391BDC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60F6"/>
    <w:rsid w:val="003C7A75"/>
    <w:rsid w:val="003D4352"/>
    <w:rsid w:val="003E18F4"/>
    <w:rsid w:val="003E2DA4"/>
    <w:rsid w:val="003E2E35"/>
    <w:rsid w:val="003E5C47"/>
    <w:rsid w:val="003F2D21"/>
    <w:rsid w:val="003F5439"/>
    <w:rsid w:val="004076E9"/>
    <w:rsid w:val="00414813"/>
    <w:rsid w:val="00416DC1"/>
    <w:rsid w:val="00430C48"/>
    <w:rsid w:val="00433CB5"/>
    <w:rsid w:val="00435CFB"/>
    <w:rsid w:val="00436388"/>
    <w:rsid w:val="0044224C"/>
    <w:rsid w:val="00443639"/>
    <w:rsid w:val="00446355"/>
    <w:rsid w:val="0044774A"/>
    <w:rsid w:val="00447E33"/>
    <w:rsid w:val="004513C7"/>
    <w:rsid w:val="004563DD"/>
    <w:rsid w:val="00462440"/>
    <w:rsid w:val="004652D3"/>
    <w:rsid w:val="004657B2"/>
    <w:rsid w:val="004722C2"/>
    <w:rsid w:val="00473A05"/>
    <w:rsid w:val="00477F3D"/>
    <w:rsid w:val="00484CE2"/>
    <w:rsid w:val="00485D17"/>
    <w:rsid w:val="004914CB"/>
    <w:rsid w:val="0049195C"/>
    <w:rsid w:val="00495CDF"/>
    <w:rsid w:val="00497369"/>
    <w:rsid w:val="004A5D71"/>
    <w:rsid w:val="004A786E"/>
    <w:rsid w:val="004B09C3"/>
    <w:rsid w:val="004B5569"/>
    <w:rsid w:val="004B62EF"/>
    <w:rsid w:val="004C01A7"/>
    <w:rsid w:val="004C6244"/>
    <w:rsid w:val="004D18E3"/>
    <w:rsid w:val="004D1C0F"/>
    <w:rsid w:val="004D539A"/>
    <w:rsid w:val="004E105E"/>
    <w:rsid w:val="004E6955"/>
    <w:rsid w:val="004F79F8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5D94"/>
    <w:rsid w:val="00526196"/>
    <w:rsid w:val="005263CD"/>
    <w:rsid w:val="0052773A"/>
    <w:rsid w:val="00527AAD"/>
    <w:rsid w:val="00534523"/>
    <w:rsid w:val="00535EF8"/>
    <w:rsid w:val="00543DF4"/>
    <w:rsid w:val="00547C3A"/>
    <w:rsid w:val="00551462"/>
    <w:rsid w:val="005528BF"/>
    <w:rsid w:val="005536A3"/>
    <w:rsid w:val="005540B3"/>
    <w:rsid w:val="0055517D"/>
    <w:rsid w:val="00557E4E"/>
    <w:rsid w:val="005603E9"/>
    <w:rsid w:val="00560F4E"/>
    <w:rsid w:val="00561EFF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93E84"/>
    <w:rsid w:val="00597E09"/>
    <w:rsid w:val="005A4B10"/>
    <w:rsid w:val="005A5AB6"/>
    <w:rsid w:val="005A7F30"/>
    <w:rsid w:val="005B65B5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1F99"/>
    <w:rsid w:val="00604D3F"/>
    <w:rsid w:val="00605CA8"/>
    <w:rsid w:val="00605DE5"/>
    <w:rsid w:val="00606B2E"/>
    <w:rsid w:val="00607877"/>
    <w:rsid w:val="0061011E"/>
    <w:rsid w:val="006105EA"/>
    <w:rsid w:val="00613E0F"/>
    <w:rsid w:val="006149C4"/>
    <w:rsid w:val="006167AA"/>
    <w:rsid w:val="00620C7F"/>
    <w:rsid w:val="0062483F"/>
    <w:rsid w:val="00632BF9"/>
    <w:rsid w:val="00632F5C"/>
    <w:rsid w:val="00635CBB"/>
    <w:rsid w:val="006374BE"/>
    <w:rsid w:val="006378DA"/>
    <w:rsid w:val="00637EE7"/>
    <w:rsid w:val="00641733"/>
    <w:rsid w:val="00647912"/>
    <w:rsid w:val="0065050C"/>
    <w:rsid w:val="0065467C"/>
    <w:rsid w:val="00660340"/>
    <w:rsid w:val="0066271B"/>
    <w:rsid w:val="00663BD8"/>
    <w:rsid w:val="006648CD"/>
    <w:rsid w:val="00670369"/>
    <w:rsid w:val="0067471F"/>
    <w:rsid w:val="00674BB2"/>
    <w:rsid w:val="0067551B"/>
    <w:rsid w:val="006759A4"/>
    <w:rsid w:val="006761FD"/>
    <w:rsid w:val="0067699A"/>
    <w:rsid w:val="00677A8C"/>
    <w:rsid w:val="0068062A"/>
    <w:rsid w:val="00683118"/>
    <w:rsid w:val="00691032"/>
    <w:rsid w:val="00692070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E0673"/>
    <w:rsid w:val="006E33D9"/>
    <w:rsid w:val="006E4E92"/>
    <w:rsid w:val="006F0324"/>
    <w:rsid w:val="006F05B1"/>
    <w:rsid w:val="007018B7"/>
    <w:rsid w:val="00702E71"/>
    <w:rsid w:val="00705188"/>
    <w:rsid w:val="00706853"/>
    <w:rsid w:val="00706DD4"/>
    <w:rsid w:val="00710D1C"/>
    <w:rsid w:val="00717756"/>
    <w:rsid w:val="007178E0"/>
    <w:rsid w:val="0072474A"/>
    <w:rsid w:val="00725408"/>
    <w:rsid w:val="00725C14"/>
    <w:rsid w:val="0072785A"/>
    <w:rsid w:val="00731440"/>
    <w:rsid w:val="00733D1B"/>
    <w:rsid w:val="00740439"/>
    <w:rsid w:val="00740888"/>
    <w:rsid w:val="00745175"/>
    <w:rsid w:val="00747847"/>
    <w:rsid w:val="00750EBA"/>
    <w:rsid w:val="0076314A"/>
    <w:rsid w:val="0076508D"/>
    <w:rsid w:val="007676DE"/>
    <w:rsid w:val="00770331"/>
    <w:rsid w:val="00772936"/>
    <w:rsid w:val="00774239"/>
    <w:rsid w:val="00775397"/>
    <w:rsid w:val="0077662D"/>
    <w:rsid w:val="00777992"/>
    <w:rsid w:val="00787B60"/>
    <w:rsid w:val="0079013C"/>
    <w:rsid w:val="007927F5"/>
    <w:rsid w:val="00794A91"/>
    <w:rsid w:val="00796D2C"/>
    <w:rsid w:val="007A3EDB"/>
    <w:rsid w:val="007B4259"/>
    <w:rsid w:val="007B4C06"/>
    <w:rsid w:val="007B5319"/>
    <w:rsid w:val="007B59D8"/>
    <w:rsid w:val="007C09AC"/>
    <w:rsid w:val="007C4C5B"/>
    <w:rsid w:val="007C5CDD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11416"/>
    <w:rsid w:val="00815D29"/>
    <w:rsid w:val="00816527"/>
    <w:rsid w:val="00821BBE"/>
    <w:rsid w:val="0082652D"/>
    <w:rsid w:val="008303A6"/>
    <w:rsid w:val="00831FA2"/>
    <w:rsid w:val="00832733"/>
    <w:rsid w:val="00833F3B"/>
    <w:rsid w:val="0083680A"/>
    <w:rsid w:val="008409E3"/>
    <w:rsid w:val="00842499"/>
    <w:rsid w:val="00842E3A"/>
    <w:rsid w:val="0084363D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2488"/>
    <w:rsid w:val="00894D01"/>
    <w:rsid w:val="008976D9"/>
    <w:rsid w:val="00897BDF"/>
    <w:rsid w:val="008A1E97"/>
    <w:rsid w:val="008A25A6"/>
    <w:rsid w:val="008B1FC8"/>
    <w:rsid w:val="008B37FD"/>
    <w:rsid w:val="008B6767"/>
    <w:rsid w:val="008B67E9"/>
    <w:rsid w:val="008C0440"/>
    <w:rsid w:val="008C1400"/>
    <w:rsid w:val="008C1EEC"/>
    <w:rsid w:val="008D1317"/>
    <w:rsid w:val="008E0DE5"/>
    <w:rsid w:val="008E7578"/>
    <w:rsid w:val="008F28B1"/>
    <w:rsid w:val="008F3CD8"/>
    <w:rsid w:val="008F59B7"/>
    <w:rsid w:val="008F7B5F"/>
    <w:rsid w:val="0090455C"/>
    <w:rsid w:val="00906BD1"/>
    <w:rsid w:val="00907E44"/>
    <w:rsid w:val="009105E1"/>
    <w:rsid w:val="0091078D"/>
    <w:rsid w:val="00923596"/>
    <w:rsid w:val="009246DD"/>
    <w:rsid w:val="009276CE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A269F"/>
    <w:rsid w:val="009B2F7D"/>
    <w:rsid w:val="009B31B2"/>
    <w:rsid w:val="009B3956"/>
    <w:rsid w:val="009B5E78"/>
    <w:rsid w:val="009C248E"/>
    <w:rsid w:val="009C341C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9F4F91"/>
    <w:rsid w:val="00A023CC"/>
    <w:rsid w:val="00A10524"/>
    <w:rsid w:val="00A11AC5"/>
    <w:rsid w:val="00A11DB1"/>
    <w:rsid w:val="00A13318"/>
    <w:rsid w:val="00A15AF4"/>
    <w:rsid w:val="00A1743D"/>
    <w:rsid w:val="00A174A1"/>
    <w:rsid w:val="00A20A7A"/>
    <w:rsid w:val="00A20DA6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AA5"/>
    <w:rsid w:val="00A53D16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90F34"/>
    <w:rsid w:val="00A91C14"/>
    <w:rsid w:val="00A94E66"/>
    <w:rsid w:val="00AA3F35"/>
    <w:rsid w:val="00AA5329"/>
    <w:rsid w:val="00AA6CCD"/>
    <w:rsid w:val="00AB3F38"/>
    <w:rsid w:val="00AB76C8"/>
    <w:rsid w:val="00AC107F"/>
    <w:rsid w:val="00AC1127"/>
    <w:rsid w:val="00AC16CB"/>
    <w:rsid w:val="00AC21A5"/>
    <w:rsid w:val="00AC62CF"/>
    <w:rsid w:val="00AD07E7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122F3"/>
    <w:rsid w:val="00B167F1"/>
    <w:rsid w:val="00B2311E"/>
    <w:rsid w:val="00B23FD6"/>
    <w:rsid w:val="00B26812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254C"/>
    <w:rsid w:val="00B4439D"/>
    <w:rsid w:val="00B45F5F"/>
    <w:rsid w:val="00B53156"/>
    <w:rsid w:val="00B65801"/>
    <w:rsid w:val="00B671DC"/>
    <w:rsid w:val="00B833F2"/>
    <w:rsid w:val="00B87A3D"/>
    <w:rsid w:val="00B90CAE"/>
    <w:rsid w:val="00B92B95"/>
    <w:rsid w:val="00B92BE2"/>
    <w:rsid w:val="00BA532D"/>
    <w:rsid w:val="00BA6212"/>
    <w:rsid w:val="00BA6627"/>
    <w:rsid w:val="00BB04D4"/>
    <w:rsid w:val="00BB0CD6"/>
    <w:rsid w:val="00BB1BF6"/>
    <w:rsid w:val="00BB38A7"/>
    <w:rsid w:val="00BB6BE2"/>
    <w:rsid w:val="00BD0C93"/>
    <w:rsid w:val="00BD5445"/>
    <w:rsid w:val="00BD58CD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7403"/>
    <w:rsid w:val="00C5300F"/>
    <w:rsid w:val="00C53E2D"/>
    <w:rsid w:val="00C55600"/>
    <w:rsid w:val="00C56550"/>
    <w:rsid w:val="00C572D7"/>
    <w:rsid w:val="00C61D88"/>
    <w:rsid w:val="00C728F6"/>
    <w:rsid w:val="00C82D63"/>
    <w:rsid w:val="00C85681"/>
    <w:rsid w:val="00C9066B"/>
    <w:rsid w:val="00C925E4"/>
    <w:rsid w:val="00CA7616"/>
    <w:rsid w:val="00CB2568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D798D"/>
    <w:rsid w:val="00CE126E"/>
    <w:rsid w:val="00CE329B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1518D"/>
    <w:rsid w:val="00D1714E"/>
    <w:rsid w:val="00D23FCF"/>
    <w:rsid w:val="00D24891"/>
    <w:rsid w:val="00D259D5"/>
    <w:rsid w:val="00D25E0F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46E6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1F91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0713E"/>
    <w:rsid w:val="00E079CB"/>
    <w:rsid w:val="00E07C53"/>
    <w:rsid w:val="00E122B9"/>
    <w:rsid w:val="00E14FE7"/>
    <w:rsid w:val="00E15081"/>
    <w:rsid w:val="00E171B4"/>
    <w:rsid w:val="00E224DF"/>
    <w:rsid w:val="00E34D43"/>
    <w:rsid w:val="00E34E9D"/>
    <w:rsid w:val="00E37236"/>
    <w:rsid w:val="00E42158"/>
    <w:rsid w:val="00E4244A"/>
    <w:rsid w:val="00E455B8"/>
    <w:rsid w:val="00E51A58"/>
    <w:rsid w:val="00E5247C"/>
    <w:rsid w:val="00E52C9F"/>
    <w:rsid w:val="00E61183"/>
    <w:rsid w:val="00E674BE"/>
    <w:rsid w:val="00E72F8E"/>
    <w:rsid w:val="00E73B87"/>
    <w:rsid w:val="00E74814"/>
    <w:rsid w:val="00E7672F"/>
    <w:rsid w:val="00E872D0"/>
    <w:rsid w:val="00E97626"/>
    <w:rsid w:val="00EA0230"/>
    <w:rsid w:val="00EA1D85"/>
    <w:rsid w:val="00EA28E1"/>
    <w:rsid w:val="00EA2DCA"/>
    <w:rsid w:val="00EA358E"/>
    <w:rsid w:val="00EA39BB"/>
    <w:rsid w:val="00EA50F6"/>
    <w:rsid w:val="00EB0B8B"/>
    <w:rsid w:val="00EB2A39"/>
    <w:rsid w:val="00EB3F50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F01991"/>
    <w:rsid w:val="00F04C4F"/>
    <w:rsid w:val="00F07F9B"/>
    <w:rsid w:val="00F1445C"/>
    <w:rsid w:val="00F164C7"/>
    <w:rsid w:val="00F2100B"/>
    <w:rsid w:val="00F21F17"/>
    <w:rsid w:val="00F2677F"/>
    <w:rsid w:val="00F354F8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2A"/>
    <w:rsid w:val="00F55BE0"/>
    <w:rsid w:val="00F645F8"/>
    <w:rsid w:val="00F7218E"/>
    <w:rsid w:val="00F74C9B"/>
    <w:rsid w:val="00F800D7"/>
    <w:rsid w:val="00F8229C"/>
    <w:rsid w:val="00F902D6"/>
    <w:rsid w:val="00F95EBA"/>
    <w:rsid w:val="00F97F53"/>
    <w:rsid w:val="00FA166C"/>
    <w:rsid w:val="00FA3870"/>
    <w:rsid w:val="00FA6381"/>
    <w:rsid w:val="00FA6860"/>
    <w:rsid w:val="00FB1411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0B09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83A7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1016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uiPriority w:val="99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525D94"/>
  </w:style>
  <w:style w:type="character" w:customStyle="1" w:styleId="PidipaginaCarattere">
    <w:name w:val="Piè di pagina Carattere"/>
    <w:basedOn w:val="Carpredefinitoparagrafo"/>
    <w:link w:val="Pidipagina"/>
    <w:uiPriority w:val="99"/>
    <w:rsid w:val="00794A91"/>
  </w:style>
  <w:style w:type="table" w:customStyle="1" w:styleId="Tabellagriglia4-colore11">
    <w:name w:val="Tabella griglia 4 - colore 11"/>
    <w:basedOn w:val="Tabellanormale"/>
    <w:uiPriority w:val="49"/>
    <w:rsid w:val="00304D5F"/>
    <w:rPr>
      <w:rFonts w:ascii="Calibri" w:eastAsia="Calibri" w:hAnsi="Calibri" w:cs="Calibri"/>
      <w:sz w:val="22"/>
      <w:szCs w:val="22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F78E9"/>
    <w:rPr>
      <w:color w:val="605E5C"/>
      <w:shd w:val="clear" w:color="auto" w:fill="E1DFDD"/>
    </w:rPr>
  </w:style>
  <w:style w:type="paragraph" w:customStyle="1" w:styleId="Articolo">
    <w:name w:val="Articolo"/>
    <w:basedOn w:val="Normale"/>
    <w:link w:val="ArticoloCarattere"/>
    <w:qFormat/>
    <w:rsid w:val="00261BA2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261BA2"/>
    <w:rPr>
      <w:rFonts w:ascii="Calibri" w:hAnsi="Calibri" w:cs="Calibri"/>
      <w:b/>
      <w:bCs/>
      <w:sz w:val="22"/>
      <w:szCs w:val="22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99"/>
    <w:qFormat/>
    <w:rsid w:val="00261BA2"/>
    <w:rPr>
      <w:sz w:val="24"/>
      <w:szCs w:val="24"/>
    </w:rPr>
  </w:style>
  <w:style w:type="character" w:customStyle="1" w:styleId="ui-provider">
    <w:name w:val="ui-provider"/>
    <w:basedOn w:val="Carpredefinitoparagrafo"/>
    <w:rsid w:val="00261BA2"/>
  </w:style>
  <w:style w:type="character" w:styleId="Enfasigrassetto">
    <w:name w:val="Strong"/>
    <w:basedOn w:val="Carpredefinitoparagrafo"/>
    <w:uiPriority w:val="22"/>
    <w:qFormat/>
    <w:rsid w:val="00261BA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1016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uiPriority w:val="99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525D94"/>
  </w:style>
  <w:style w:type="character" w:customStyle="1" w:styleId="PidipaginaCarattere">
    <w:name w:val="Piè di pagina Carattere"/>
    <w:basedOn w:val="Carpredefinitoparagrafo"/>
    <w:link w:val="Pidipagina"/>
    <w:uiPriority w:val="99"/>
    <w:rsid w:val="00794A91"/>
  </w:style>
  <w:style w:type="table" w:customStyle="1" w:styleId="Tabellagriglia4-colore11">
    <w:name w:val="Tabella griglia 4 - colore 11"/>
    <w:basedOn w:val="Tabellanormale"/>
    <w:uiPriority w:val="49"/>
    <w:rsid w:val="00304D5F"/>
    <w:rPr>
      <w:rFonts w:ascii="Calibri" w:eastAsia="Calibri" w:hAnsi="Calibri" w:cs="Calibri"/>
      <w:sz w:val="22"/>
      <w:szCs w:val="22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F78E9"/>
    <w:rPr>
      <w:color w:val="605E5C"/>
      <w:shd w:val="clear" w:color="auto" w:fill="E1DFDD"/>
    </w:rPr>
  </w:style>
  <w:style w:type="paragraph" w:customStyle="1" w:styleId="Articolo">
    <w:name w:val="Articolo"/>
    <w:basedOn w:val="Normale"/>
    <w:link w:val="ArticoloCarattere"/>
    <w:qFormat/>
    <w:rsid w:val="00261BA2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261BA2"/>
    <w:rPr>
      <w:rFonts w:ascii="Calibri" w:hAnsi="Calibri" w:cs="Calibri"/>
      <w:b/>
      <w:bCs/>
      <w:sz w:val="22"/>
      <w:szCs w:val="22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99"/>
    <w:qFormat/>
    <w:rsid w:val="00261BA2"/>
    <w:rPr>
      <w:sz w:val="24"/>
      <w:szCs w:val="24"/>
    </w:rPr>
  </w:style>
  <w:style w:type="character" w:customStyle="1" w:styleId="ui-provider">
    <w:name w:val="ui-provider"/>
    <w:basedOn w:val="Carpredefinitoparagrafo"/>
    <w:rsid w:val="00261BA2"/>
  </w:style>
  <w:style w:type="character" w:styleId="Enfasigrassetto">
    <w:name w:val="Strong"/>
    <w:basedOn w:val="Carpredefinitoparagrafo"/>
    <w:uiPriority w:val="22"/>
    <w:qFormat/>
    <w:rsid w:val="00261B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9EDAC-A637-4B05-8A2A-192625FCC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dsga2</cp:lastModifiedBy>
  <cp:revision>7</cp:revision>
  <cp:lastPrinted>2023-06-08T13:40:00Z</cp:lastPrinted>
  <dcterms:created xsi:type="dcterms:W3CDTF">2024-02-01T15:09:00Z</dcterms:created>
  <dcterms:modified xsi:type="dcterms:W3CDTF">2025-01-27T13:00:00Z</dcterms:modified>
</cp:coreProperties>
</file>