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54960" w14:textId="12E3B312" w:rsidR="0032693F" w:rsidRPr="00AC1127" w:rsidRDefault="002D473A" w:rsidP="005B1834">
      <w:pPr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  <w:r w:rsidRPr="00AC1127">
        <w:rPr>
          <w:rFonts w:asciiTheme="minorHAnsi" w:hAnsiTheme="minorHAnsi" w:cstheme="minorHAnsi"/>
          <w:sz w:val="22"/>
          <w:szCs w:val="22"/>
        </w:rPr>
        <w:t xml:space="preserve">                                        </w:t>
      </w:r>
    </w:p>
    <w:p w14:paraId="1A429497" w14:textId="1467D69B" w:rsidR="00B26812" w:rsidRPr="001C7281" w:rsidRDefault="00477F3D" w:rsidP="00B26812">
      <w:pPr>
        <w:spacing w:before="4"/>
        <w:ind w:left="112" w:right="153"/>
        <w:jc w:val="both"/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  <w:r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AL</w:t>
      </w:r>
      <w:r w:rsidR="00B26812" w:rsidRPr="001C7281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LEGATO A</w:t>
      </w:r>
    </w:p>
    <w:p w14:paraId="074B2B38" w14:textId="77777777" w:rsidR="00B26812" w:rsidRPr="00AC1127" w:rsidRDefault="00B26812" w:rsidP="00B26812">
      <w:pPr>
        <w:spacing w:before="4"/>
        <w:ind w:right="153"/>
        <w:jc w:val="both"/>
        <w:rPr>
          <w:rFonts w:asciiTheme="minorHAnsi" w:hAnsiTheme="minorHAnsi" w:cstheme="minorHAnsi"/>
          <w:color w:val="006633"/>
          <w:sz w:val="22"/>
          <w:szCs w:val="22"/>
          <w:u w:val="single"/>
          <w:lang w:eastAsia="ar-SA"/>
        </w:rPr>
      </w:pPr>
    </w:p>
    <w:p w14:paraId="69C5A5F5" w14:textId="77777777" w:rsidR="00B26812" w:rsidRPr="005B1834" w:rsidRDefault="00B26812" w:rsidP="005B1834">
      <w:pPr>
        <w:autoSpaceDE w:val="0"/>
        <w:ind w:left="6249" w:firstLine="708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5B1834">
        <w:rPr>
          <w:rFonts w:asciiTheme="minorHAnsi" w:hAnsiTheme="minorHAnsi" w:cstheme="minorHAnsi"/>
          <w:b/>
          <w:bCs/>
          <w:sz w:val="22"/>
          <w:szCs w:val="22"/>
        </w:rPr>
        <w:t>Al Dirigente Scolastico</w:t>
      </w:r>
    </w:p>
    <w:p w14:paraId="6ED5105B" w14:textId="59DDC004" w:rsidR="00B26812" w:rsidRDefault="005B1834" w:rsidP="005B1834">
      <w:pPr>
        <w:autoSpaceDE w:val="0"/>
        <w:ind w:left="6249" w:firstLine="708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5B1834">
        <w:rPr>
          <w:rFonts w:asciiTheme="minorHAnsi" w:hAnsiTheme="minorHAnsi" w:cstheme="minorHAnsi"/>
          <w:b/>
          <w:bCs/>
          <w:sz w:val="22"/>
          <w:szCs w:val="22"/>
        </w:rPr>
        <w:t>ITET ALIGHIERI</w:t>
      </w:r>
    </w:p>
    <w:p w14:paraId="0D60C18F" w14:textId="36073DA8" w:rsidR="0062122A" w:rsidRPr="005B1834" w:rsidRDefault="0062122A" w:rsidP="005B1834">
      <w:pPr>
        <w:autoSpaceDE w:val="0"/>
        <w:ind w:left="6249" w:firstLine="708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Cerignola (FG)</w:t>
      </w:r>
    </w:p>
    <w:p w14:paraId="7EE16013" w14:textId="77777777" w:rsidR="00B26812" w:rsidRPr="00AC1127" w:rsidRDefault="00B26812" w:rsidP="00B26812">
      <w:pPr>
        <w:autoSpaceDE w:val="0"/>
        <w:ind w:left="5103"/>
        <w:jc w:val="both"/>
        <w:rPr>
          <w:rFonts w:asciiTheme="minorHAnsi" w:hAnsiTheme="minorHAnsi" w:cstheme="minorHAnsi"/>
          <w:sz w:val="22"/>
          <w:szCs w:val="22"/>
        </w:rPr>
      </w:pPr>
    </w:p>
    <w:p w14:paraId="0D01BF3D" w14:textId="0CD6143C" w:rsidR="007A4FA5" w:rsidRPr="007A4FA5" w:rsidRDefault="007A4FA5" w:rsidP="007A4FA5">
      <w:pPr>
        <w:spacing w:after="200" w:line="276" w:lineRule="auto"/>
        <w:ind w:left="428" w:right="281"/>
        <w:jc w:val="both"/>
        <w:rPr>
          <w:rFonts w:ascii="Calibri" w:hAnsi="Calibri" w:cs="Calibri"/>
          <w:b/>
          <w:szCs w:val="22"/>
          <w:lang w:eastAsia="en-US"/>
        </w:rPr>
      </w:pPr>
      <w:r w:rsidRPr="007A4FA5">
        <w:rPr>
          <w:rFonts w:ascii="Calibri" w:hAnsi="Calibri"/>
          <w:b/>
          <w:color w:val="000000" w:themeColor="text1"/>
          <w:szCs w:val="24"/>
        </w:rPr>
        <w:t xml:space="preserve">Domanda di partecipazione all’Avviso per selezione </w:t>
      </w:r>
      <w:r>
        <w:rPr>
          <w:rFonts w:ascii="Calibri" w:hAnsi="Calibri"/>
          <w:b/>
          <w:color w:val="000000" w:themeColor="text1"/>
          <w:szCs w:val="24"/>
        </w:rPr>
        <w:t xml:space="preserve">personale ATA </w:t>
      </w:r>
      <w:r w:rsidRPr="007A4FA5">
        <w:rPr>
          <w:rFonts w:ascii="Calibri" w:hAnsi="Calibri"/>
          <w:b/>
          <w:color w:val="000000" w:themeColor="text1"/>
          <w:szCs w:val="24"/>
        </w:rPr>
        <w:t xml:space="preserve">Progetto “Insieme per ricominciare” </w:t>
      </w:r>
    </w:p>
    <w:p w14:paraId="17122E0D" w14:textId="77777777" w:rsidR="007A4FA5" w:rsidRPr="007A4FA5" w:rsidRDefault="007A4FA5" w:rsidP="007A4FA5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iCs/>
          <w:szCs w:val="24"/>
          <w:lang w:eastAsia="en-US"/>
        </w:rPr>
      </w:pPr>
      <w:r w:rsidRPr="007A4FA5">
        <w:rPr>
          <w:rFonts w:ascii="Calibri" w:eastAsia="Calibri" w:hAnsi="Calibri" w:cs="Calibri"/>
          <w:b/>
          <w:iCs/>
          <w:szCs w:val="24"/>
          <w:lang w:eastAsia="en-US"/>
        </w:rPr>
        <w:t>CUP: B34D21000580006       Codice progetto: M4C1I.4-2024-1322-P-50725</w:t>
      </w:r>
    </w:p>
    <w:p w14:paraId="2F7D669D" w14:textId="77777777" w:rsidR="007A4FA5" w:rsidRPr="007A4FA5" w:rsidRDefault="007A4FA5" w:rsidP="007A4FA5">
      <w:pPr>
        <w:widowControl w:val="0"/>
        <w:autoSpaceDE w:val="0"/>
        <w:autoSpaceDN w:val="0"/>
        <w:rPr>
          <w:rFonts w:ascii="Calibri" w:hAnsi="Calibri" w:cs="Calibri"/>
          <w:b/>
          <w:szCs w:val="24"/>
          <w:lang w:eastAsia="en-US"/>
        </w:rPr>
      </w:pPr>
    </w:p>
    <w:p w14:paraId="6E867F6A" w14:textId="345DCBD0" w:rsidR="00B26812" w:rsidRPr="00AC1127" w:rsidRDefault="00B26812" w:rsidP="0062122A">
      <w:pPr>
        <w:autoSpaceDE w:val="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AC1127">
        <w:rPr>
          <w:rFonts w:asciiTheme="minorHAnsi" w:hAnsiTheme="minorHAnsi" w:cstheme="minorHAnsi"/>
          <w:i/>
          <w:sz w:val="22"/>
          <w:szCs w:val="22"/>
        </w:rPr>
        <w:t xml:space="preserve">        </w:t>
      </w:r>
    </w:p>
    <w:p w14:paraId="38D2E9C3" w14:textId="4F911C12" w:rsidR="00B26812" w:rsidRPr="00AC1127" w:rsidRDefault="00B26812" w:rsidP="00B26812">
      <w:pPr>
        <w:autoSpaceDE w:val="0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Il/la sottoscritto/a_____________________________________________________________</w:t>
      </w:r>
      <w:r w:rsidR="00BB04D4">
        <w:rPr>
          <w:rFonts w:asciiTheme="minorHAnsi" w:hAnsiTheme="minorHAnsi" w:cstheme="minorHAnsi"/>
          <w:sz w:val="22"/>
          <w:szCs w:val="22"/>
        </w:rPr>
        <w:t>________</w:t>
      </w:r>
    </w:p>
    <w:p w14:paraId="0E5EB92E" w14:textId="0CEEAC65" w:rsidR="00B26812" w:rsidRPr="00AC1127" w:rsidRDefault="00B26812" w:rsidP="00B26812">
      <w:pPr>
        <w:autoSpaceDE w:val="0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 xml:space="preserve">nato/a </w:t>
      </w:r>
      <w:proofErr w:type="spellStart"/>
      <w:r w:rsidRPr="00AC1127">
        <w:rPr>
          <w:rFonts w:asciiTheme="minorHAnsi" w:hAnsiTheme="minorHAnsi" w:cstheme="minorHAnsi"/>
          <w:sz w:val="22"/>
          <w:szCs w:val="22"/>
        </w:rPr>
        <w:t>a</w:t>
      </w:r>
      <w:proofErr w:type="spellEnd"/>
      <w:r w:rsidRPr="00AC1127">
        <w:rPr>
          <w:rFonts w:asciiTheme="minorHAnsi" w:hAnsiTheme="minorHAnsi" w:cstheme="minorHAnsi"/>
          <w:sz w:val="22"/>
          <w:szCs w:val="22"/>
        </w:rPr>
        <w:t xml:space="preserve"> _______________________________________________ il ____________________</w:t>
      </w:r>
      <w:r w:rsidR="00BB04D4">
        <w:rPr>
          <w:rFonts w:asciiTheme="minorHAnsi" w:hAnsiTheme="minorHAnsi" w:cstheme="minorHAnsi"/>
          <w:sz w:val="22"/>
          <w:szCs w:val="22"/>
        </w:rPr>
        <w:t>________</w:t>
      </w:r>
    </w:p>
    <w:p w14:paraId="62F2DD4B" w14:textId="77777777" w:rsidR="00B26812" w:rsidRPr="00AC1127" w:rsidRDefault="00B26812" w:rsidP="00B26812">
      <w:pPr>
        <w:autoSpaceDE w:val="0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codice fiscale |__|__|__|__|__|__|__|__|__|__|__|__|__|__|__|__|</w:t>
      </w:r>
    </w:p>
    <w:p w14:paraId="1A20804F" w14:textId="3B58479A" w:rsidR="00B26812" w:rsidRPr="00AC1127" w:rsidRDefault="00B26812" w:rsidP="00B26812">
      <w:pPr>
        <w:autoSpaceDE w:val="0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residente a ___________________________via_____________________________________</w:t>
      </w:r>
      <w:r w:rsidR="00BB04D4">
        <w:rPr>
          <w:rFonts w:asciiTheme="minorHAnsi" w:hAnsiTheme="minorHAnsi" w:cstheme="minorHAnsi"/>
          <w:sz w:val="22"/>
          <w:szCs w:val="22"/>
        </w:rPr>
        <w:t>________</w:t>
      </w:r>
    </w:p>
    <w:p w14:paraId="6BE7060D" w14:textId="44BFBF87" w:rsidR="00B26812" w:rsidRPr="00AC1127" w:rsidRDefault="00B26812" w:rsidP="00B26812">
      <w:pPr>
        <w:autoSpaceDE w:val="0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 xml:space="preserve">recapito tel. _____________________________ recapito </w:t>
      </w:r>
      <w:proofErr w:type="spellStart"/>
      <w:r w:rsidRPr="00AC1127">
        <w:rPr>
          <w:rFonts w:asciiTheme="minorHAnsi" w:hAnsiTheme="minorHAnsi" w:cstheme="minorHAnsi"/>
          <w:sz w:val="22"/>
          <w:szCs w:val="22"/>
        </w:rPr>
        <w:t>cell</w:t>
      </w:r>
      <w:proofErr w:type="spellEnd"/>
      <w:r w:rsidRPr="00AC1127">
        <w:rPr>
          <w:rFonts w:asciiTheme="minorHAnsi" w:hAnsiTheme="minorHAnsi" w:cstheme="minorHAnsi"/>
          <w:sz w:val="22"/>
          <w:szCs w:val="22"/>
        </w:rPr>
        <w:t>. _____________________</w:t>
      </w:r>
      <w:r w:rsidR="00BB04D4">
        <w:rPr>
          <w:rFonts w:asciiTheme="minorHAnsi" w:hAnsiTheme="minorHAnsi" w:cstheme="minorHAnsi"/>
          <w:sz w:val="22"/>
          <w:szCs w:val="22"/>
        </w:rPr>
        <w:t>____________</w:t>
      </w:r>
    </w:p>
    <w:p w14:paraId="18E01923" w14:textId="0B237D0E" w:rsidR="00B26812" w:rsidRPr="00AC1127" w:rsidRDefault="00B26812" w:rsidP="00B26812">
      <w:pPr>
        <w:autoSpaceDE w:val="0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indirizzo E-Mail ________________________________________________________</w:t>
      </w:r>
      <w:r w:rsidR="00BB04D4">
        <w:rPr>
          <w:rFonts w:asciiTheme="minorHAnsi" w:hAnsiTheme="minorHAnsi" w:cstheme="minorHAnsi"/>
          <w:sz w:val="22"/>
          <w:szCs w:val="22"/>
        </w:rPr>
        <w:t>_______________</w:t>
      </w:r>
    </w:p>
    <w:p w14:paraId="6831034B" w14:textId="77777777" w:rsidR="00B26812" w:rsidRPr="00AC1127" w:rsidRDefault="00B26812" w:rsidP="00B26812">
      <w:pPr>
        <w:autoSpaceDE w:val="0"/>
        <w:spacing w:line="48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in servizio con la qualifica di ______________________________________________________________</w:t>
      </w:r>
    </w:p>
    <w:p w14:paraId="3B583B33" w14:textId="454051DB" w:rsidR="00B26812" w:rsidRPr="00AC1127" w:rsidRDefault="00B26812" w:rsidP="00BB04D4">
      <w:pPr>
        <w:autoSpaceDE w:val="0"/>
        <w:spacing w:line="48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b/>
          <w:sz w:val="22"/>
          <w:szCs w:val="22"/>
        </w:rPr>
        <w:t>DICHIAR</w:t>
      </w:r>
      <w:r w:rsidR="00BB04D4">
        <w:rPr>
          <w:rFonts w:asciiTheme="minorHAnsi" w:hAnsiTheme="minorHAnsi" w:cstheme="minorHAnsi"/>
          <w:b/>
          <w:sz w:val="22"/>
          <w:szCs w:val="22"/>
        </w:rPr>
        <w:t>A</w:t>
      </w:r>
    </w:p>
    <w:p w14:paraId="42E3DD08" w14:textId="77777777" w:rsidR="00B26812" w:rsidRPr="00AC1127" w:rsidRDefault="00B26812" w:rsidP="00B26812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Di aderire alla selezione per l’attribuzione dell’incarico di Supporto operativo di progetto relativo alla figura professionale di:</w:t>
      </w:r>
    </w:p>
    <w:tbl>
      <w:tblPr>
        <w:tblpPr w:leftFromText="141" w:rightFromText="141" w:vertAnchor="text" w:horzAnchor="margin" w:tblpXSpec="center" w:tblpY="74"/>
        <w:tblW w:w="66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2131"/>
      </w:tblGrid>
      <w:tr w:rsidR="00E16D5A" w:rsidRPr="00AC1127" w14:paraId="76B283FF" w14:textId="77777777" w:rsidTr="00E16D5A">
        <w:trPr>
          <w:trHeight w:val="465"/>
        </w:trPr>
        <w:tc>
          <w:tcPr>
            <w:tcW w:w="4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  <w:hideMark/>
          </w:tcPr>
          <w:p w14:paraId="3AA35D04" w14:textId="77777777" w:rsidR="00E16D5A" w:rsidRPr="00AC1127" w:rsidRDefault="00E16D5A" w:rsidP="001C76BF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  <w:lang w:eastAsia="ar-SA"/>
              </w:rPr>
            </w:pPr>
            <w:r w:rsidRPr="00AC1127"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</w:rPr>
              <w:t>Figura per cui si partecipa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hideMark/>
          </w:tcPr>
          <w:p w14:paraId="28342584" w14:textId="77777777" w:rsidR="00E16D5A" w:rsidRPr="00AC1127" w:rsidRDefault="00E16D5A" w:rsidP="001C76BF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  <w:lang w:eastAsia="ar-SA"/>
              </w:rPr>
            </w:pPr>
            <w:r w:rsidRPr="00AC1127"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</w:rPr>
              <w:t>Barrare la casella per la scelta di adesione</w:t>
            </w:r>
          </w:p>
        </w:tc>
      </w:tr>
      <w:tr w:rsidR="00E16D5A" w:rsidRPr="00AC1127" w14:paraId="69CF66B5" w14:textId="77777777" w:rsidTr="00E16D5A">
        <w:trPr>
          <w:trHeight w:val="566"/>
        </w:trPr>
        <w:tc>
          <w:tcPr>
            <w:tcW w:w="4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EC380" w14:textId="6FC53F44" w:rsidR="00E16D5A" w:rsidRPr="00AC1127" w:rsidRDefault="00D54CF8" w:rsidP="001C76BF">
            <w:pPr>
              <w:suppressAutoHyphens/>
              <w:jc w:val="both"/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</w:rPr>
              <w:t>ASSISTENTE AMMINISTRATIVO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ED4B3" w14:textId="77777777" w:rsidR="00E16D5A" w:rsidRPr="00AC1127" w:rsidRDefault="00E16D5A" w:rsidP="00E16D5A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  <w:tr w:rsidR="00D54CF8" w:rsidRPr="00AC1127" w14:paraId="13F86534" w14:textId="77777777" w:rsidTr="00E16D5A">
        <w:trPr>
          <w:trHeight w:val="566"/>
        </w:trPr>
        <w:tc>
          <w:tcPr>
            <w:tcW w:w="4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0AD5A" w14:textId="3751489B" w:rsidR="00D54CF8" w:rsidRPr="00AC1127" w:rsidRDefault="00D54CF8" w:rsidP="001C76BF">
            <w:pPr>
              <w:suppressAutoHyphens/>
              <w:jc w:val="both"/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</w:rPr>
              <w:t>ASSISTENTE TECNICO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733BA" w14:textId="77777777" w:rsidR="00D54CF8" w:rsidRPr="00AC1127" w:rsidRDefault="00D54CF8" w:rsidP="00E16D5A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  <w:tr w:rsidR="00D54CF8" w:rsidRPr="00AC1127" w14:paraId="033EB404" w14:textId="77777777" w:rsidTr="00E16D5A">
        <w:trPr>
          <w:trHeight w:val="566"/>
        </w:trPr>
        <w:tc>
          <w:tcPr>
            <w:tcW w:w="4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E2CFD" w14:textId="50B922B1" w:rsidR="00D54CF8" w:rsidRPr="00AC1127" w:rsidRDefault="00D54CF8" w:rsidP="001C76BF">
            <w:pPr>
              <w:suppressAutoHyphens/>
              <w:jc w:val="both"/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</w:rPr>
              <w:t>COLLABORATORE SCOLASTICO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0D601" w14:textId="77777777" w:rsidR="00D54CF8" w:rsidRPr="00AC1127" w:rsidRDefault="00D54CF8" w:rsidP="00E16D5A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</w:tbl>
    <w:p w14:paraId="23F4C03F" w14:textId="77777777" w:rsidR="006633F2" w:rsidRDefault="006633F2" w:rsidP="00B26812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BBAE8F8" w14:textId="77777777" w:rsidR="00E16D5A" w:rsidRDefault="00E16D5A" w:rsidP="00B26812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2A80F13" w14:textId="77777777" w:rsidR="00E16D5A" w:rsidRDefault="00E16D5A" w:rsidP="00E16D5A">
      <w:pPr>
        <w:autoSpaceDE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6FD989FA" w14:textId="77777777" w:rsidR="00E16D5A" w:rsidRDefault="00E16D5A" w:rsidP="00B26812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8CE543E" w14:textId="77777777" w:rsidR="00E16D5A" w:rsidRDefault="00E16D5A" w:rsidP="00B26812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8CB0F93" w14:textId="77777777" w:rsidR="00D54CF8" w:rsidRDefault="00D54CF8" w:rsidP="00B26812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B248C99" w14:textId="77777777" w:rsidR="00D54CF8" w:rsidRDefault="00D54CF8" w:rsidP="00B26812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0AF51B6" w14:textId="77777777" w:rsidR="00D54CF8" w:rsidRDefault="00D54CF8" w:rsidP="00B26812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A9AC239" w14:textId="77777777" w:rsidR="00D54CF8" w:rsidRDefault="00D54CF8" w:rsidP="00B26812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1A69098" w14:textId="77777777" w:rsidR="00D54CF8" w:rsidRDefault="00D54CF8" w:rsidP="00B26812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811571C" w14:textId="77777777" w:rsidR="007A4FA5" w:rsidRDefault="007A4FA5" w:rsidP="00B26812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B481A7A" w14:textId="77777777" w:rsidR="007A4FA5" w:rsidRDefault="007A4FA5" w:rsidP="00B26812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88C0687" w14:textId="77777777" w:rsidR="007A4FA5" w:rsidRDefault="007A4FA5" w:rsidP="00B26812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C33F02E" w14:textId="77777777" w:rsidR="007A4FA5" w:rsidRDefault="007A4FA5" w:rsidP="00B26812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19DEDBD" w14:textId="77777777" w:rsidR="007A4FA5" w:rsidRDefault="007A4FA5" w:rsidP="00B26812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788C891" w14:textId="1F9210DF" w:rsidR="00B26812" w:rsidRPr="00AC1127" w:rsidRDefault="00B26812" w:rsidP="00B26812">
      <w:pPr>
        <w:autoSpaceDE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AC1127">
        <w:rPr>
          <w:rFonts w:asciiTheme="minorHAnsi" w:hAnsiTheme="minorHAnsi" w:cstheme="minorHAnsi"/>
          <w:sz w:val="22"/>
          <w:szCs w:val="22"/>
        </w:rPr>
        <w:t>A tal fine, consapevole della responsabilità penale e della decadenza da eventuali benefici acquisiti</w:t>
      </w:r>
    </w:p>
    <w:p w14:paraId="55836AAB" w14:textId="77777777" w:rsidR="00B26812" w:rsidRPr="00AC1127" w:rsidRDefault="00B26812" w:rsidP="00B26812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 xml:space="preserve">nel caso di dichiarazioni mendaci, </w:t>
      </w:r>
      <w:r w:rsidRPr="00AC1127">
        <w:rPr>
          <w:rFonts w:asciiTheme="minorHAnsi" w:hAnsiTheme="minorHAnsi" w:cstheme="minorHAnsi"/>
          <w:b/>
          <w:sz w:val="22"/>
          <w:szCs w:val="22"/>
        </w:rPr>
        <w:t>dichiara</w:t>
      </w:r>
      <w:r w:rsidRPr="00AC1127">
        <w:rPr>
          <w:rFonts w:asciiTheme="minorHAnsi" w:hAnsiTheme="minorHAnsi" w:cstheme="minorHAnsi"/>
          <w:sz w:val="22"/>
          <w:szCs w:val="22"/>
        </w:rPr>
        <w:t xml:space="preserve"> sotto la propria responsabilità quanto segue:</w:t>
      </w:r>
    </w:p>
    <w:p w14:paraId="2DA01609" w14:textId="77777777" w:rsidR="00B26812" w:rsidRPr="00AC1127" w:rsidRDefault="00B26812" w:rsidP="00B26812">
      <w:pPr>
        <w:pStyle w:val="Paragrafoelenco"/>
        <w:numPr>
          <w:ilvl w:val="0"/>
          <w:numId w:val="19"/>
        </w:numPr>
        <w:suppressAutoHyphens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di aver preso visione delle condizioni previste dal bando</w:t>
      </w:r>
    </w:p>
    <w:p w14:paraId="717A3108" w14:textId="77777777" w:rsidR="00B26812" w:rsidRPr="00AC1127" w:rsidRDefault="00B26812" w:rsidP="00B26812">
      <w:pPr>
        <w:pStyle w:val="Paragrafoelenco"/>
        <w:numPr>
          <w:ilvl w:val="0"/>
          <w:numId w:val="19"/>
        </w:numPr>
        <w:suppressAutoHyphens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di essere in godimento dei diritti politici</w:t>
      </w:r>
    </w:p>
    <w:p w14:paraId="77B7F0F8" w14:textId="77777777" w:rsidR="00B26812" w:rsidRPr="00AC1127" w:rsidRDefault="00B26812" w:rsidP="00B26812">
      <w:pPr>
        <w:pStyle w:val="Paragrafoelenco"/>
        <w:numPr>
          <w:ilvl w:val="0"/>
          <w:numId w:val="19"/>
        </w:numPr>
        <w:suppressAutoHyphens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 xml:space="preserve">di non aver subito condanne penali ovvero di avere i seguenti provvedimenti penali pendenti: </w:t>
      </w:r>
    </w:p>
    <w:p w14:paraId="4AB8A0E4" w14:textId="77777777" w:rsidR="00B26812" w:rsidRDefault="00B26812" w:rsidP="00B26812">
      <w:pPr>
        <w:pStyle w:val="Paragrafoelenco"/>
        <w:autoSpaceDE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__________________________________________________________________</w:t>
      </w:r>
    </w:p>
    <w:p w14:paraId="010956B7" w14:textId="77777777" w:rsidR="00422734" w:rsidRDefault="00422734" w:rsidP="00B26812">
      <w:pPr>
        <w:pStyle w:val="Paragrafoelenco"/>
        <w:autoSpaceDE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884DB42" w14:textId="77777777" w:rsidR="00422734" w:rsidRDefault="00422734" w:rsidP="00B26812">
      <w:pPr>
        <w:pStyle w:val="Paragrafoelenco"/>
        <w:autoSpaceDE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7BDC61CB" w14:textId="77777777" w:rsidR="00422734" w:rsidRPr="00AC1127" w:rsidRDefault="00422734" w:rsidP="00B26812">
      <w:pPr>
        <w:pStyle w:val="Paragrafoelenco"/>
        <w:autoSpaceDE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8011CF4" w14:textId="77777777" w:rsidR="00B26812" w:rsidRPr="00AC1127" w:rsidRDefault="00B26812" w:rsidP="00B26812">
      <w:pPr>
        <w:pStyle w:val="Paragrafoelenco"/>
        <w:numPr>
          <w:ilvl w:val="0"/>
          <w:numId w:val="19"/>
        </w:numPr>
        <w:suppressAutoHyphens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 xml:space="preserve">di non avere procedimenti penali pendenti, ovvero di avere i seguenti procedimenti penali pendenti: </w:t>
      </w:r>
    </w:p>
    <w:p w14:paraId="4DC0731D" w14:textId="77777777" w:rsidR="00B26812" w:rsidRPr="00AC1127" w:rsidRDefault="00B26812" w:rsidP="00B26812">
      <w:pPr>
        <w:pStyle w:val="Paragrafoelenco"/>
        <w:autoSpaceDE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6B0CFB65" w14:textId="77777777" w:rsidR="00B26812" w:rsidRPr="00AC1127" w:rsidRDefault="00B26812" w:rsidP="00B26812">
      <w:pPr>
        <w:pStyle w:val="Paragrafoelenco"/>
        <w:autoSpaceDE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__________________________________________________________________</w:t>
      </w:r>
    </w:p>
    <w:p w14:paraId="6C15460D" w14:textId="77777777" w:rsidR="00B26812" w:rsidRPr="00AC1127" w:rsidRDefault="00B26812" w:rsidP="00B26812">
      <w:pPr>
        <w:pStyle w:val="Paragrafoelenco"/>
        <w:numPr>
          <w:ilvl w:val="0"/>
          <w:numId w:val="19"/>
        </w:numPr>
        <w:suppressAutoHyphens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di impegnarsi a documentare puntualmente tutta l’attività svolta</w:t>
      </w:r>
    </w:p>
    <w:p w14:paraId="072D6460" w14:textId="77777777" w:rsidR="00B26812" w:rsidRPr="00AC1127" w:rsidRDefault="00B26812" w:rsidP="00B26812">
      <w:pPr>
        <w:pStyle w:val="Paragrafoelenco"/>
        <w:numPr>
          <w:ilvl w:val="0"/>
          <w:numId w:val="19"/>
        </w:numPr>
        <w:suppressAutoHyphens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di essere disponibile ad adattarsi al calendario definito dal Gruppo Operativo di Piano</w:t>
      </w:r>
    </w:p>
    <w:p w14:paraId="73706FE5" w14:textId="77777777" w:rsidR="00B26812" w:rsidRPr="00AC1127" w:rsidRDefault="00B26812" w:rsidP="00B26812">
      <w:pPr>
        <w:pStyle w:val="Paragrafoelenco"/>
        <w:numPr>
          <w:ilvl w:val="0"/>
          <w:numId w:val="19"/>
        </w:numPr>
        <w:suppressAutoHyphens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di non essere in alcuna delle condizioni di incompatibilità con l’incarico previsti dalla norma vigente</w:t>
      </w:r>
    </w:p>
    <w:p w14:paraId="3B8186CC" w14:textId="77777777" w:rsidR="00B26812" w:rsidRPr="00AC1127" w:rsidRDefault="00B26812" w:rsidP="00B26812">
      <w:pPr>
        <w:widowControl w:val="0"/>
        <w:autoSpaceDE w:val="0"/>
        <w:ind w:right="-20"/>
        <w:jc w:val="both"/>
        <w:rPr>
          <w:rFonts w:asciiTheme="minorHAnsi" w:hAnsiTheme="minorHAnsi" w:cstheme="minorHAnsi"/>
          <w:sz w:val="22"/>
          <w:szCs w:val="22"/>
        </w:rPr>
      </w:pPr>
    </w:p>
    <w:p w14:paraId="731D1B72" w14:textId="7F1A035D" w:rsidR="00B26812" w:rsidRPr="00AC1127" w:rsidRDefault="00B26812" w:rsidP="00B26812">
      <w:pPr>
        <w:autoSpaceDE w:val="0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Data___________________ firma_____________________________________________</w:t>
      </w:r>
      <w:r w:rsidR="009C248E">
        <w:rPr>
          <w:rFonts w:asciiTheme="minorHAnsi" w:hAnsiTheme="minorHAnsi" w:cstheme="minorHAnsi"/>
          <w:sz w:val="22"/>
          <w:szCs w:val="22"/>
        </w:rPr>
        <w:t>_</w:t>
      </w:r>
    </w:p>
    <w:p w14:paraId="00242244" w14:textId="77777777" w:rsidR="009C248E" w:rsidRDefault="009C248E" w:rsidP="00B26812">
      <w:pPr>
        <w:autoSpaceDE w:val="0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EB2CE5D" w14:textId="77777777" w:rsidR="00B26812" w:rsidRPr="00AC1127" w:rsidRDefault="00B26812" w:rsidP="00B26812">
      <w:pPr>
        <w:autoSpaceDE w:val="0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 xml:space="preserve">Si allega alla presente </w:t>
      </w:r>
    </w:p>
    <w:p w14:paraId="6CA399A1" w14:textId="77777777" w:rsidR="00B26812" w:rsidRPr="00AC1127" w:rsidRDefault="00B26812" w:rsidP="00B26812">
      <w:pPr>
        <w:pStyle w:val="Paragrafoelenco"/>
        <w:widowControl w:val="0"/>
        <w:numPr>
          <w:ilvl w:val="0"/>
          <w:numId w:val="43"/>
        </w:numPr>
        <w:tabs>
          <w:tab w:val="left" w:pos="480"/>
        </w:tabs>
        <w:suppressAutoHyphens/>
        <w:autoSpaceDE w:val="0"/>
        <w:spacing w:before="20"/>
        <w:ind w:right="261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Documento di identità in fotocopia</w:t>
      </w:r>
    </w:p>
    <w:p w14:paraId="5B499924" w14:textId="77777777" w:rsidR="00B26812" w:rsidRPr="00AC1127" w:rsidRDefault="00B26812" w:rsidP="00B26812">
      <w:pPr>
        <w:widowControl w:val="0"/>
        <w:tabs>
          <w:tab w:val="left" w:pos="480"/>
        </w:tabs>
        <w:autoSpaceDE w:val="0"/>
        <w:spacing w:before="20"/>
        <w:ind w:left="134" w:right="261"/>
        <w:jc w:val="both"/>
        <w:rPr>
          <w:rFonts w:asciiTheme="minorHAnsi" w:hAnsiTheme="minorHAnsi" w:cstheme="minorHAnsi"/>
          <w:sz w:val="22"/>
          <w:szCs w:val="22"/>
        </w:rPr>
      </w:pPr>
    </w:p>
    <w:p w14:paraId="3184EA66" w14:textId="2598C381" w:rsidR="00B26812" w:rsidRPr="00AC1127" w:rsidRDefault="00B26812" w:rsidP="00B26812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Il/la sottoscritto/a, ai sensi della legge 196/03 e successive modifiche GDPR 679/2016, autorizza l’istituto</w:t>
      </w:r>
      <w:r w:rsidR="00BB04D4">
        <w:rPr>
          <w:rFonts w:asciiTheme="minorHAnsi" w:hAnsiTheme="minorHAnsi" w:cstheme="minorHAnsi"/>
          <w:sz w:val="22"/>
          <w:szCs w:val="22"/>
        </w:rPr>
        <w:t xml:space="preserve"> ITET “D. ALIGHIERI”</w:t>
      </w:r>
      <w:r w:rsidRPr="00AC1127">
        <w:rPr>
          <w:rFonts w:asciiTheme="minorHAnsi" w:hAnsiTheme="minorHAnsi" w:cstheme="minorHAnsi"/>
          <w:sz w:val="22"/>
          <w:szCs w:val="22"/>
        </w:rPr>
        <w:t xml:space="preserve"> al</w:t>
      </w:r>
      <w:r w:rsidR="00BB04D4">
        <w:rPr>
          <w:rFonts w:asciiTheme="minorHAnsi" w:hAnsiTheme="minorHAnsi" w:cstheme="minorHAnsi"/>
          <w:sz w:val="22"/>
          <w:szCs w:val="22"/>
        </w:rPr>
        <w:t xml:space="preserve"> </w:t>
      </w:r>
      <w:r w:rsidRPr="00AC1127">
        <w:rPr>
          <w:rFonts w:asciiTheme="minorHAnsi" w:hAnsiTheme="minorHAnsi" w:cstheme="minorHAnsi"/>
          <w:sz w:val="22"/>
          <w:szCs w:val="22"/>
        </w:rPr>
        <w:t>trattamento dei dati contenuti nella presente autocertificazione esclusivamente nell’ambito e per i fini istituzionali della Pubblica Amministrazione</w:t>
      </w:r>
    </w:p>
    <w:p w14:paraId="5321093F" w14:textId="77777777" w:rsidR="00B26812" w:rsidRPr="00AC1127" w:rsidRDefault="00B26812" w:rsidP="00B26812">
      <w:pPr>
        <w:autoSpaceDE w:val="0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56C8696" w14:textId="1E62058D" w:rsidR="00B26812" w:rsidRPr="00AC1127" w:rsidRDefault="00B26812" w:rsidP="00B26812">
      <w:pPr>
        <w:autoSpaceDE w:val="0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 xml:space="preserve">Data___________________ </w:t>
      </w:r>
      <w:r w:rsidR="00083C6C">
        <w:rPr>
          <w:rFonts w:asciiTheme="minorHAnsi" w:hAnsiTheme="minorHAnsi" w:cstheme="minorHAnsi"/>
          <w:sz w:val="22"/>
          <w:szCs w:val="22"/>
        </w:rPr>
        <w:tab/>
      </w:r>
      <w:r w:rsidR="00083C6C">
        <w:rPr>
          <w:rFonts w:asciiTheme="minorHAnsi" w:hAnsiTheme="minorHAnsi" w:cstheme="minorHAnsi"/>
          <w:sz w:val="22"/>
          <w:szCs w:val="22"/>
        </w:rPr>
        <w:tab/>
        <w:t xml:space="preserve">   </w:t>
      </w:r>
      <w:r w:rsidRPr="00AC1127">
        <w:rPr>
          <w:rFonts w:asciiTheme="minorHAnsi" w:hAnsiTheme="minorHAnsi" w:cstheme="minorHAnsi"/>
          <w:sz w:val="22"/>
          <w:szCs w:val="22"/>
        </w:rPr>
        <w:t>firma____________________________________________</w:t>
      </w:r>
      <w:r w:rsidR="009C248E">
        <w:rPr>
          <w:rFonts w:asciiTheme="minorHAnsi" w:hAnsiTheme="minorHAnsi" w:cstheme="minorHAnsi"/>
          <w:sz w:val="22"/>
          <w:szCs w:val="22"/>
        </w:rPr>
        <w:t>___</w:t>
      </w:r>
    </w:p>
    <w:p w14:paraId="7F527AEB" w14:textId="77777777" w:rsidR="00B26812" w:rsidRDefault="00B26812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</w:p>
    <w:p w14:paraId="6EA0B8F8" w14:textId="77777777" w:rsidR="00477F3D" w:rsidRDefault="00477F3D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</w:p>
    <w:p w14:paraId="26E4F8EF" w14:textId="77777777" w:rsidR="00477F3D" w:rsidRDefault="00477F3D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</w:p>
    <w:p w14:paraId="392E9F99" w14:textId="77777777" w:rsidR="00477F3D" w:rsidRDefault="00477F3D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</w:p>
    <w:p w14:paraId="4CAD81F4" w14:textId="77777777" w:rsidR="00477F3D" w:rsidRDefault="00477F3D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</w:p>
    <w:p w14:paraId="375F5185" w14:textId="77777777" w:rsidR="00477F3D" w:rsidRDefault="00477F3D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</w:p>
    <w:p w14:paraId="5EC73A06" w14:textId="77777777" w:rsidR="00477F3D" w:rsidRDefault="00477F3D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</w:p>
    <w:p w14:paraId="1C09E8CD" w14:textId="77777777" w:rsidR="00477F3D" w:rsidRDefault="00477F3D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</w:p>
    <w:p w14:paraId="4334B42C" w14:textId="77777777" w:rsidR="00477F3D" w:rsidRDefault="00477F3D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</w:p>
    <w:p w14:paraId="57F0E28F" w14:textId="77777777" w:rsidR="00477F3D" w:rsidRDefault="00477F3D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</w:p>
    <w:p w14:paraId="4F307B57" w14:textId="77777777" w:rsidR="00477F3D" w:rsidRDefault="00477F3D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</w:p>
    <w:p w14:paraId="11F887F5" w14:textId="77777777" w:rsidR="00477F3D" w:rsidRDefault="00477F3D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</w:p>
    <w:p w14:paraId="06848332" w14:textId="77777777" w:rsidR="00477F3D" w:rsidRDefault="00477F3D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</w:p>
    <w:p w14:paraId="24A9C9B1" w14:textId="77777777" w:rsidR="00477F3D" w:rsidRDefault="00477F3D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</w:p>
    <w:sectPr w:rsidR="00477F3D" w:rsidSect="0062122A">
      <w:headerReference w:type="default" r:id="rId8"/>
      <w:footerReference w:type="even" r:id="rId9"/>
      <w:footerReference w:type="default" r:id="rId10"/>
      <w:pgSz w:w="11907" w:h="16839" w:code="9"/>
      <w:pgMar w:top="426" w:right="1134" w:bottom="1418" w:left="993" w:header="284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C153E" w14:textId="77777777" w:rsidR="00AC1A26" w:rsidRDefault="00AC1A26">
      <w:r>
        <w:separator/>
      </w:r>
    </w:p>
  </w:endnote>
  <w:endnote w:type="continuationSeparator" w:id="0">
    <w:p w14:paraId="6A8CECF3" w14:textId="77777777" w:rsidR="00AC1A26" w:rsidRDefault="00AC1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1DA19" w14:textId="730C12AD" w:rsidR="00AF52DE" w:rsidRDefault="00031FE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52DE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05DE5"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6A38DBDA" w14:textId="77777777" w:rsidR="00AF52DE" w:rsidRDefault="00AF52DE">
    <w:pPr>
      <w:pStyle w:val="Pidipagina"/>
    </w:pPr>
  </w:p>
  <w:p w14:paraId="055F06A6" w14:textId="77777777" w:rsidR="009F4F91" w:rsidRDefault="009F4F91"/>
  <w:p w14:paraId="7982F905" w14:textId="77777777" w:rsidR="009F4F91" w:rsidRDefault="009F4F9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6434488"/>
      <w:docPartObj>
        <w:docPartGallery w:val="Page Numbers (Bottom of Page)"/>
        <w:docPartUnique/>
      </w:docPartObj>
    </w:sdtPr>
    <w:sdtEndPr/>
    <w:sdtContent>
      <w:sdt>
        <w:sdtPr>
          <w:id w:val="-215121899"/>
          <w:docPartObj>
            <w:docPartGallery w:val="Page Numbers (Top of Page)"/>
            <w:docPartUnique/>
          </w:docPartObj>
        </w:sdtPr>
        <w:sdtEndPr/>
        <w:sdtContent>
          <w:p w14:paraId="5EFBAD23" w14:textId="1F298512" w:rsidR="00794A91" w:rsidRDefault="00794A91" w:rsidP="00794A91">
            <w:pPr>
              <w:pStyle w:val="Pidipagina"/>
              <w:jc w:val="center"/>
            </w:pPr>
            <w:r w:rsidRPr="00794A91">
              <w:rPr>
                <w:rFonts w:asciiTheme="minorHAnsi" w:hAnsiTheme="minorHAnsi" w:cstheme="minorHAnsi"/>
              </w:rPr>
              <w:t xml:space="preserve">Pag. </w:t>
            </w:r>
            <w:r w:rsidRPr="00794A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794A9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794A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="00083C6C">
              <w:rPr>
                <w:rFonts w:asciiTheme="minorHAnsi" w:hAnsiTheme="minorHAnsi" w:cstheme="minorHAnsi"/>
                <w:b/>
                <w:bCs/>
                <w:noProof/>
              </w:rPr>
              <w:t>2</w:t>
            </w:r>
            <w:r w:rsidRPr="00794A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 w:rsidRPr="00794A91">
              <w:rPr>
                <w:rFonts w:asciiTheme="minorHAnsi" w:hAnsiTheme="minorHAnsi" w:cstheme="minorHAnsi"/>
              </w:rPr>
              <w:t xml:space="preserve"> </w:t>
            </w:r>
            <w:r w:rsidR="009C248E">
              <w:rPr>
                <w:rFonts w:asciiTheme="minorHAnsi" w:hAnsiTheme="minorHAnsi" w:cstheme="minorHAnsi"/>
              </w:rPr>
              <w:t>di</w:t>
            </w:r>
            <w:r w:rsidRPr="00794A91">
              <w:rPr>
                <w:rFonts w:asciiTheme="minorHAnsi" w:hAnsiTheme="minorHAnsi" w:cstheme="minorHAnsi"/>
              </w:rPr>
              <w:t xml:space="preserve"> </w:t>
            </w:r>
            <w:r w:rsidRPr="00794A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794A9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794A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="00083C6C">
              <w:rPr>
                <w:rFonts w:asciiTheme="minorHAnsi" w:hAnsiTheme="minorHAnsi" w:cstheme="minorHAnsi"/>
                <w:b/>
                <w:bCs/>
                <w:noProof/>
              </w:rPr>
              <w:t>2</w:t>
            </w:r>
            <w:r w:rsidRPr="00794A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BBCCEC0" w14:textId="77777777" w:rsidR="009F4F91" w:rsidRDefault="009F4F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08F6E" w14:textId="77777777" w:rsidR="00AC1A26" w:rsidRDefault="00AC1A26">
      <w:r>
        <w:separator/>
      </w:r>
    </w:p>
  </w:footnote>
  <w:footnote w:type="continuationSeparator" w:id="0">
    <w:p w14:paraId="095F02F6" w14:textId="77777777" w:rsidR="00AC1A26" w:rsidRDefault="00AC1A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FE8DA" w14:textId="77777777" w:rsidR="0062122A" w:rsidRDefault="0062122A" w:rsidP="0062122A">
    <w:pPr>
      <w:pStyle w:val="Intestazione"/>
    </w:pPr>
  </w:p>
  <w:p w14:paraId="7414A612" w14:textId="77777777" w:rsidR="0062122A" w:rsidRDefault="0062122A" w:rsidP="0062122A">
    <w:pPr>
      <w:pStyle w:val="Intestazione"/>
    </w:pPr>
  </w:p>
  <w:p w14:paraId="5733E731" w14:textId="77777777" w:rsidR="0062122A" w:rsidRDefault="0062122A" w:rsidP="0062122A">
    <w:pPr>
      <w:pStyle w:val="Intestazione"/>
    </w:pPr>
  </w:p>
  <w:p w14:paraId="7D3916F1" w14:textId="77777777" w:rsidR="0062122A" w:rsidRDefault="0062122A" w:rsidP="0062122A">
    <w:pPr>
      <w:pStyle w:val="Intestazione"/>
    </w:pPr>
  </w:p>
  <w:p w14:paraId="12321B15" w14:textId="77777777" w:rsidR="0062122A" w:rsidRDefault="0062122A" w:rsidP="0062122A">
    <w:pPr>
      <w:pStyle w:val="Intestazione"/>
    </w:pPr>
  </w:p>
  <w:p w14:paraId="2745AE1A" w14:textId="77777777" w:rsidR="0062122A" w:rsidRDefault="0062122A" w:rsidP="0062122A">
    <w:pPr>
      <w:pStyle w:val="Intestazione"/>
    </w:pPr>
  </w:p>
  <w:p w14:paraId="3734DB23" w14:textId="77777777" w:rsidR="0062122A" w:rsidRDefault="0062122A" w:rsidP="0062122A">
    <w:pPr>
      <w:pStyle w:val="Intestazione"/>
    </w:pPr>
  </w:p>
  <w:p w14:paraId="01C79055" w14:textId="77777777" w:rsidR="0062122A" w:rsidRDefault="0062122A" w:rsidP="0062122A">
    <w:pPr>
      <w:pStyle w:val="Intestazione"/>
    </w:pPr>
  </w:p>
  <w:p w14:paraId="5FF8AC59" w14:textId="77777777" w:rsidR="0062122A" w:rsidRDefault="0062122A" w:rsidP="0062122A">
    <w:pPr>
      <w:pStyle w:val="Intestazione"/>
    </w:pPr>
  </w:p>
  <w:p w14:paraId="61F8B743" w14:textId="77777777" w:rsidR="0062122A" w:rsidRDefault="0062122A" w:rsidP="0062122A">
    <w:pPr>
      <w:pStyle w:val="Intestazione"/>
    </w:pPr>
  </w:p>
  <w:p w14:paraId="1D9B6985" w14:textId="77777777" w:rsidR="0062122A" w:rsidRDefault="0062122A" w:rsidP="0062122A">
    <w:pPr>
      <w:pStyle w:val="Intestazione"/>
    </w:pPr>
  </w:p>
  <w:p w14:paraId="6E2BE789" w14:textId="77777777" w:rsidR="0062122A" w:rsidRDefault="0062122A" w:rsidP="0062122A">
    <w:pPr>
      <w:pStyle w:val="Intestazione"/>
    </w:pPr>
  </w:p>
  <w:p w14:paraId="255E52E8" w14:textId="77777777" w:rsidR="0062122A" w:rsidRDefault="0062122A" w:rsidP="0062122A">
    <w:pPr>
      <w:pStyle w:val="Intestazione"/>
    </w:pPr>
  </w:p>
  <w:p w14:paraId="2E9F438F" w14:textId="77777777" w:rsidR="0062122A" w:rsidRDefault="0062122A" w:rsidP="0062122A">
    <w:pPr>
      <w:pStyle w:val="Intestazione"/>
    </w:pPr>
    <w:r w:rsidRPr="004D1FF6">
      <w:rPr>
        <w:noProof/>
      </w:rPr>
      <w:drawing>
        <wp:anchor distT="0" distB="0" distL="0" distR="0" simplePos="0" relativeHeight="251659264" behindDoc="1" locked="0" layoutInCell="1" allowOverlap="1" wp14:anchorId="2EEF7E0C" wp14:editId="34C35592">
          <wp:simplePos x="0" y="0"/>
          <wp:positionH relativeFrom="page">
            <wp:posOffset>893445</wp:posOffset>
          </wp:positionH>
          <wp:positionV relativeFrom="page">
            <wp:posOffset>441325</wp:posOffset>
          </wp:positionV>
          <wp:extent cx="6015355" cy="1405890"/>
          <wp:effectExtent l="0" t="0" r="4445" b="3810"/>
          <wp:wrapNone/>
          <wp:docPr id="27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15355" cy="1405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D1FF6">
      <w:rPr>
        <w:noProof/>
      </w:rPr>
      <w:drawing>
        <wp:anchor distT="0" distB="0" distL="0" distR="0" simplePos="0" relativeHeight="251660288" behindDoc="1" locked="0" layoutInCell="1" allowOverlap="1" wp14:anchorId="44B69941" wp14:editId="2C223CF0">
          <wp:simplePos x="0" y="0"/>
          <wp:positionH relativeFrom="page">
            <wp:posOffset>504190</wp:posOffset>
          </wp:positionH>
          <wp:positionV relativeFrom="page">
            <wp:posOffset>2133600</wp:posOffset>
          </wp:positionV>
          <wp:extent cx="6854952" cy="393192"/>
          <wp:effectExtent l="0" t="0" r="3175" b="6985"/>
          <wp:wrapNone/>
          <wp:docPr id="2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854952" cy="3931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00F2BCF" w14:textId="6E592A93" w:rsidR="00AC1127" w:rsidRDefault="00AC1127">
    <w:pPr>
      <w:pStyle w:val="Intestazione"/>
    </w:pPr>
  </w:p>
  <w:p w14:paraId="09D4AF27" w14:textId="77777777" w:rsidR="00AC1127" w:rsidRDefault="00AC112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 w15:restartNumberingAfterBreak="0">
    <w:nsid w:val="0236041A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6" w15:restartNumberingAfterBreak="0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5B40B2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8" w15:restartNumberingAfterBreak="0">
    <w:nsid w:val="06145D1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9" w15:restartNumberingAfterBreak="0">
    <w:nsid w:val="098B5575"/>
    <w:multiLevelType w:val="hybridMultilevel"/>
    <w:tmpl w:val="58AC23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A807E2"/>
    <w:multiLevelType w:val="hybridMultilevel"/>
    <w:tmpl w:val="16369C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5C218C"/>
    <w:multiLevelType w:val="hybridMultilevel"/>
    <w:tmpl w:val="40B4B2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1AB9653C"/>
    <w:multiLevelType w:val="hybridMultilevel"/>
    <w:tmpl w:val="80A607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numFmt w:val="decimal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0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numFmt w:val="decimal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0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numFmt w:val="decimal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5" w15:restartNumberingAfterBreak="0">
    <w:nsid w:val="1F0D7895"/>
    <w:multiLevelType w:val="hybridMultilevel"/>
    <w:tmpl w:val="11C288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2931EDF"/>
    <w:multiLevelType w:val="hybridMultilevel"/>
    <w:tmpl w:val="923EF2E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C75BE9"/>
    <w:multiLevelType w:val="hybridMultilevel"/>
    <w:tmpl w:val="B74A0D4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953A9A"/>
    <w:multiLevelType w:val="hybridMultilevel"/>
    <w:tmpl w:val="E286D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75470B"/>
    <w:multiLevelType w:val="multilevel"/>
    <w:tmpl w:val="48823590"/>
    <w:lvl w:ilvl="0">
      <w:start w:val="1"/>
      <w:numFmt w:val="bullet"/>
      <w:lvlText w:val="─"/>
      <w:lvlJc w:val="left"/>
      <w:pPr>
        <w:ind w:left="720" w:hanging="360"/>
      </w:pPr>
      <w:rPr>
        <w:rFonts w:ascii="Calibri" w:eastAsia="Calibri" w:hAnsi="Calibri" w:cs="Calibri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2" w15:restartNumberingAfterBreak="0">
    <w:nsid w:val="2502682D"/>
    <w:multiLevelType w:val="hybridMultilevel"/>
    <w:tmpl w:val="8D50A5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A44A10"/>
    <w:multiLevelType w:val="hybridMultilevel"/>
    <w:tmpl w:val="057A97A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426F0B"/>
    <w:multiLevelType w:val="hybridMultilevel"/>
    <w:tmpl w:val="80A607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numFmt w:val="decimal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0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numFmt w:val="decimal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0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numFmt w:val="decimal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6" w15:restartNumberingAfterBreak="0">
    <w:nsid w:val="2B7E2B99"/>
    <w:multiLevelType w:val="hybridMultilevel"/>
    <w:tmpl w:val="9F7020E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E65881"/>
    <w:multiLevelType w:val="singleLevel"/>
    <w:tmpl w:val="7D8E1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66713AC"/>
    <w:multiLevelType w:val="hybridMultilevel"/>
    <w:tmpl w:val="F4785D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32" w15:restartNumberingAfterBreak="0">
    <w:nsid w:val="48541169"/>
    <w:multiLevelType w:val="hybridMultilevel"/>
    <w:tmpl w:val="AEEAB54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791591"/>
    <w:multiLevelType w:val="hybridMultilevel"/>
    <w:tmpl w:val="092C167C"/>
    <w:lvl w:ilvl="0" w:tplc="08D2C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3A19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5CF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A69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AA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32B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E5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3C88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4E3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511A174D"/>
    <w:multiLevelType w:val="hybridMultilevel"/>
    <w:tmpl w:val="333256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E93F50"/>
    <w:multiLevelType w:val="hybridMultilevel"/>
    <w:tmpl w:val="E9DADB0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29B2220"/>
    <w:multiLevelType w:val="hybridMultilevel"/>
    <w:tmpl w:val="FB2C63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C17C1A"/>
    <w:multiLevelType w:val="hybridMultilevel"/>
    <w:tmpl w:val="398057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8A7645"/>
    <w:multiLevelType w:val="hybridMultilevel"/>
    <w:tmpl w:val="DE366E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C92382"/>
    <w:multiLevelType w:val="hybridMultilevel"/>
    <w:tmpl w:val="C2C0B32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DEA3FEE"/>
    <w:multiLevelType w:val="multilevel"/>
    <w:tmpl w:val="9640BA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8"/>
  </w:num>
  <w:num w:numId="3">
    <w:abstractNumId w:val="0"/>
  </w:num>
  <w:num w:numId="4">
    <w:abstractNumId w:val="1"/>
  </w:num>
  <w:num w:numId="5">
    <w:abstractNumId w:val="2"/>
  </w:num>
  <w:num w:numId="6">
    <w:abstractNumId w:val="16"/>
  </w:num>
  <w:num w:numId="7">
    <w:abstractNumId w:val="12"/>
  </w:num>
  <w:num w:numId="8">
    <w:abstractNumId w:val="31"/>
  </w:num>
  <w:num w:numId="9">
    <w:abstractNumId w:val="15"/>
  </w:num>
  <w:num w:numId="10">
    <w:abstractNumId w:val="42"/>
  </w:num>
  <w:num w:numId="11">
    <w:abstractNumId w:val="29"/>
  </w:num>
  <w:num w:numId="12">
    <w:abstractNumId w:val="7"/>
  </w:num>
  <w:num w:numId="13">
    <w:abstractNumId w:val="8"/>
  </w:num>
  <w:num w:numId="14">
    <w:abstractNumId w:val="5"/>
  </w:num>
  <w:num w:numId="15">
    <w:abstractNumId w:val="24"/>
  </w:num>
  <w:num w:numId="16">
    <w:abstractNumId w:val="40"/>
  </w:num>
  <w:num w:numId="17">
    <w:abstractNumId w:val="9"/>
  </w:num>
  <w:num w:numId="18">
    <w:abstractNumId w:val="30"/>
  </w:num>
  <w:num w:numId="19">
    <w:abstractNumId w:val="3"/>
  </w:num>
  <w:num w:numId="20">
    <w:abstractNumId w:val="4"/>
  </w:num>
  <w:num w:numId="21">
    <w:abstractNumId w:val="18"/>
  </w:num>
  <w:num w:numId="22">
    <w:abstractNumId w:val="22"/>
  </w:num>
  <w:num w:numId="23">
    <w:abstractNumId w:val="27"/>
  </w:num>
  <w:num w:numId="24">
    <w:abstractNumId w:val="33"/>
  </w:num>
  <w:num w:numId="25">
    <w:abstractNumId w:val="13"/>
  </w:num>
  <w:num w:numId="26">
    <w:abstractNumId w:val="36"/>
  </w:num>
  <w:num w:numId="27">
    <w:abstractNumId w:val="34"/>
  </w:num>
  <w:num w:numId="28">
    <w:abstractNumId w:val="21"/>
  </w:num>
  <w:num w:numId="29">
    <w:abstractNumId w:val="11"/>
  </w:num>
  <w:num w:numId="30">
    <w:abstractNumId w:val="38"/>
  </w:num>
  <w:num w:numId="31">
    <w:abstractNumId w:val="25"/>
  </w:num>
  <w:num w:numId="32">
    <w:abstractNumId w:val="14"/>
  </w:num>
  <w:num w:numId="33">
    <w:abstractNumId w:val="35"/>
  </w:num>
  <w:num w:numId="34">
    <w:abstractNumId w:val="37"/>
  </w:num>
  <w:num w:numId="35">
    <w:abstractNumId w:val="17"/>
  </w:num>
  <w:num w:numId="36">
    <w:abstractNumId w:val="20"/>
  </w:num>
  <w:num w:numId="37">
    <w:abstractNumId w:val="32"/>
  </w:num>
  <w:num w:numId="38">
    <w:abstractNumId w:val="39"/>
  </w:num>
  <w:num w:numId="39">
    <w:abstractNumId w:val="10"/>
  </w:num>
  <w:num w:numId="40">
    <w:abstractNumId w:val="41"/>
  </w:num>
  <w:num w:numId="41">
    <w:abstractNumId w:val="26"/>
  </w:num>
  <w:num w:numId="42">
    <w:abstractNumId w:val="23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206B"/>
    <w:rsid w:val="00002828"/>
    <w:rsid w:val="00010D73"/>
    <w:rsid w:val="0001314D"/>
    <w:rsid w:val="0001443F"/>
    <w:rsid w:val="00015D2C"/>
    <w:rsid w:val="00016658"/>
    <w:rsid w:val="00021EB3"/>
    <w:rsid w:val="00024F71"/>
    <w:rsid w:val="0003018C"/>
    <w:rsid w:val="000309DF"/>
    <w:rsid w:val="00031FEB"/>
    <w:rsid w:val="000371CE"/>
    <w:rsid w:val="00046B4A"/>
    <w:rsid w:val="00047934"/>
    <w:rsid w:val="0005084A"/>
    <w:rsid w:val="00051A9E"/>
    <w:rsid w:val="00051CAE"/>
    <w:rsid w:val="00051E72"/>
    <w:rsid w:val="00052907"/>
    <w:rsid w:val="000534AD"/>
    <w:rsid w:val="000539ED"/>
    <w:rsid w:val="00053DE3"/>
    <w:rsid w:val="00053E60"/>
    <w:rsid w:val="000564C9"/>
    <w:rsid w:val="00056833"/>
    <w:rsid w:val="00062E4A"/>
    <w:rsid w:val="000670A5"/>
    <w:rsid w:val="0007048C"/>
    <w:rsid w:val="00072224"/>
    <w:rsid w:val="000736AB"/>
    <w:rsid w:val="00074CDD"/>
    <w:rsid w:val="0007706B"/>
    <w:rsid w:val="0008242F"/>
    <w:rsid w:val="00083C6C"/>
    <w:rsid w:val="00093B8A"/>
    <w:rsid w:val="000A19BA"/>
    <w:rsid w:val="000A2C09"/>
    <w:rsid w:val="000A74CB"/>
    <w:rsid w:val="000B12C5"/>
    <w:rsid w:val="000B480F"/>
    <w:rsid w:val="000B6C44"/>
    <w:rsid w:val="000C0039"/>
    <w:rsid w:val="000C11ED"/>
    <w:rsid w:val="000C3DB4"/>
    <w:rsid w:val="000C7368"/>
    <w:rsid w:val="000D1AFB"/>
    <w:rsid w:val="000D5BE5"/>
    <w:rsid w:val="000E1E4D"/>
    <w:rsid w:val="000E246B"/>
    <w:rsid w:val="000E446C"/>
    <w:rsid w:val="000F0CA0"/>
    <w:rsid w:val="000F2156"/>
    <w:rsid w:val="000F4537"/>
    <w:rsid w:val="000F4D89"/>
    <w:rsid w:val="000F5E3D"/>
    <w:rsid w:val="000F5F5D"/>
    <w:rsid w:val="000F6179"/>
    <w:rsid w:val="000F6876"/>
    <w:rsid w:val="000F78E9"/>
    <w:rsid w:val="000F7F3B"/>
    <w:rsid w:val="00100384"/>
    <w:rsid w:val="00101744"/>
    <w:rsid w:val="00104CEA"/>
    <w:rsid w:val="00112288"/>
    <w:rsid w:val="00112BBD"/>
    <w:rsid w:val="00114DF5"/>
    <w:rsid w:val="0012335E"/>
    <w:rsid w:val="001260DF"/>
    <w:rsid w:val="00131078"/>
    <w:rsid w:val="00132B57"/>
    <w:rsid w:val="001335C6"/>
    <w:rsid w:val="00133C52"/>
    <w:rsid w:val="00135167"/>
    <w:rsid w:val="001352AB"/>
    <w:rsid w:val="00136A9C"/>
    <w:rsid w:val="00140B98"/>
    <w:rsid w:val="001451B9"/>
    <w:rsid w:val="001508F3"/>
    <w:rsid w:val="00154F0E"/>
    <w:rsid w:val="00157BF6"/>
    <w:rsid w:val="00160EA8"/>
    <w:rsid w:val="001622AF"/>
    <w:rsid w:val="00164BD8"/>
    <w:rsid w:val="00167C80"/>
    <w:rsid w:val="00174486"/>
    <w:rsid w:val="00174541"/>
    <w:rsid w:val="00175FFB"/>
    <w:rsid w:val="00182723"/>
    <w:rsid w:val="00185A49"/>
    <w:rsid w:val="00186225"/>
    <w:rsid w:val="0018773E"/>
    <w:rsid w:val="00191CA1"/>
    <w:rsid w:val="001A5909"/>
    <w:rsid w:val="001A6378"/>
    <w:rsid w:val="001B1257"/>
    <w:rsid w:val="001B1415"/>
    <w:rsid w:val="001B3412"/>
    <w:rsid w:val="001B484F"/>
    <w:rsid w:val="001B7378"/>
    <w:rsid w:val="001C0302"/>
    <w:rsid w:val="001C31D7"/>
    <w:rsid w:val="001C6B48"/>
    <w:rsid w:val="001C6C49"/>
    <w:rsid w:val="001C7281"/>
    <w:rsid w:val="001D4B64"/>
    <w:rsid w:val="001D6B50"/>
    <w:rsid w:val="001E4529"/>
    <w:rsid w:val="001E52E4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1725D"/>
    <w:rsid w:val="00217C76"/>
    <w:rsid w:val="00222A56"/>
    <w:rsid w:val="002247FE"/>
    <w:rsid w:val="00225146"/>
    <w:rsid w:val="00226CB3"/>
    <w:rsid w:val="0023285D"/>
    <w:rsid w:val="00240337"/>
    <w:rsid w:val="0024391D"/>
    <w:rsid w:val="0025352F"/>
    <w:rsid w:val="002539BB"/>
    <w:rsid w:val="00255CE2"/>
    <w:rsid w:val="0025698C"/>
    <w:rsid w:val="00261BA2"/>
    <w:rsid w:val="0026467A"/>
    <w:rsid w:val="00265864"/>
    <w:rsid w:val="002708A6"/>
    <w:rsid w:val="002772BD"/>
    <w:rsid w:val="00282A21"/>
    <w:rsid w:val="002860BF"/>
    <w:rsid w:val="00286C40"/>
    <w:rsid w:val="0029126B"/>
    <w:rsid w:val="0029332E"/>
    <w:rsid w:val="002943C2"/>
    <w:rsid w:val="00297481"/>
    <w:rsid w:val="002A014D"/>
    <w:rsid w:val="002A6748"/>
    <w:rsid w:val="002B0440"/>
    <w:rsid w:val="002B206B"/>
    <w:rsid w:val="002B3171"/>
    <w:rsid w:val="002B684C"/>
    <w:rsid w:val="002C1C92"/>
    <w:rsid w:val="002C1E86"/>
    <w:rsid w:val="002D3EC6"/>
    <w:rsid w:val="002D472B"/>
    <w:rsid w:val="002D473A"/>
    <w:rsid w:val="002D786D"/>
    <w:rsid w:val="002E1891"/>
    <w:rsid w:val="002E1DEB"/>
    <w:rsid w:val="002E5946"/>
    <w:rsid w:val="002E5DB6"/>
    <w:rsid w:val="002E7EBD"/>
    <w:rsid w:val="002F49B3"/>
    <w:rsid w:val="002F66C4"/>
    <w:rsid w:val="00300F45"/>
    <w:rsid w:val="0030250B"/>
    <w:rsid w:val="00304B62"/>
    <w:rsid w:val="00304D5F"/>
    <w:rsid w:val="0030701D"/>
    <w:rsid w:val="0032529F"/>
    <w:rsid w:val="0032693F"/>
    <w:rsid w:val="00336F0F"/>
    <w:rsid w:val="00344731"/>
    <w:rsid w:val="0034552C"/>
    <w:rsid w:val="003469AB"/>
    <w:rsid w:val="00347262"/>
    <w:rsid w:val="00351652"/>
    <w:rsid w:val="00351867"/>
    <w:rsid w:val="00353A20"/>
    <w:rsid w:val="00355615"/>
    <w:rsid w:val="0035659B"/>
    <w:rsid w:val="00361D26"/>
    <w:rsid w:val="00363B1F"/>
    <w:rsid w:val="0036522E"/>
    <w:rsid w:val="00367396"/>
    <w:rsid w:val="003709D8"/>
    <w:rsid w:val="003726C9"/>
    <w:rsid w:val="00374926"/>
    <w:rsid w:val="00376169"/>
    <w:rsid w:val="00380B8B"/>
    <w:rsid w:val="00380D5A"/>
    <w:rsid w:val="003824FF"/>
    <w:rsid w:val="00382EC8"/>
    <w:rsid w:val="00383ADD"/>
    <w:rsid w:val="00386EC8"/>
    <w:rsid w:val="00391BDC"/>
    <w:rsid w:val="00392E1C"/>
    <w:rsid w:val="00395933"/>
    <w:rsid w:val="003A007F"/>
    <w:rsid w:val="003A01DE"/>
    <w:rsid w:val="003A1779"/>
    <w:rsid w:val="003A433E"/>
    <w:rsid w:val="003A5D3A"/>
    <w:rsid w:val="003B79E2"/>
    <w:rsid w:val="003C066C"/>
    <w:rsid w:val="003C0DE3"/>
    <w:rsid w:val="003C60F6"/>
    <w:rsid w:val="003C7A75"/>
    <w:rsid w:val="003D4352"/>
    <w:rsid w:val="003E18F4"/>
    <w:rsid w:val="003E2DA4"/>
    <w:rsid w:val="003E2E35"/>
    <w:rsid w:val="003E5C47"/>
    <w:rsid w:val="003F2D21"/>
    <w:rsid w:val="003F5439"/>
    <w:rsid w:val="004076E9"/>
    <w:rsid w:val="00414813"/>
    <w:rsid w:val="00416DC1"/>
    <w:rsid w:val="00422734"/>
    <w:rsid w:val="00430C48"/>
    <w:rsid w:val="00433CB5"/>
    <w:rsid w:val="00435CFB"/>
    <w:rsid w:val="00436388"/>
    <w:rsid w:val="0044224C"/>
    <w:rsid w:val="00443639"/>
    <w:rsid w:val="00446355"/>
    <w:rsid w:val="0044774A"/>
    <w:rsid w:val="00447E33"/>
    <w:rsid w:val="004513C7"/>
    <w:rsid w:val="004563DD"/>
    <w:rsid w:val="00462440"/>
    <w:rsid w:val="004652D3"/>
    <w:rsid w:val="004657B2"/>
    <w:rsid w:val="004722C2"/>
    <w:rsid w:val="00473A05"/>
    <w:rsid w:val="00477F3D"/>
    <w:rsid w:val="00484CE2"/>
    <w:rsid w:val="00485D17"/>
    <w:rsid w:val="004914CB"/>
    <w:rsid w:val="0049195C"/>
    <w:rsid w:val="00495CDF"/>
    <w:rsid w:val="00497369"/>
    <w:rsid w:val="004A5D71"/>
    <w:rsid w:val="004A786E"/>
    <w:rsid w:val="004B09C3"/>
    <w:rsid w:val="004B5569"/>
    <w:rsid w:val="004B62EF"/>
    <w:rsid w:val="004C01A7"/>
    <w:rsid w:val="004C6244"/>
    <w:rsid w:val="004D18E3"/>
    <w:rsid w:val="004D1C0F"/>
    <w:rsid w:val="004D539A"/>
    <w:rsid w:val="004E105E"/>
    <w:rsid w:val="004E6955"/>
    <w:rsid w:val="004F79F8"/>
    <w:rsid w:val="004F7A83"/>
    <w:rsid w:val="00503E82"/>
    <w:rsid w:val="00504B83"/>
    <w:rsid w:val="00505644"/>
    <w:rsid w:val="005057E0"/>
    <w:rsid w:val="005104C0"/>
    <w:rsid w:val="0051112D"/>
    <w:rsid w:val="00520DBD"/>
    <w:rsid w:val="00520F00"/>
    <w:rsid w:val="00525018"/>
    <w:rsid w:val="00525D94"/>
    <w:rsid w:val="00526196"/>
    <w:rsid w:val="005263CD"/>
    <w:rsid w:val="0052773A"/>
    <w:rsid w:val="00527AAD"/>
    <w:rsid w:val="00534523"/>
    <w:rsid w:val="00535EF8"/>
    <w:rsid w:val="00543DF4"/>
    <w:rsid w:val="00547C3A"/>
    <w:rsid w:val="00551462"/>
    <w:rsid w:val="005528BF"/>
    <w:rsid w:val="005536A3"/>
    <w:rsid w:val="005540B3"/>
    <w:rsid w:val="0055517D"/>
    <w:rsid w:val="00557E4E"/>
    <w:rsid w:val="005603E9"/>
    <w:rsid w:val="00560F4E"/>
    <w:rsid w:val="00561EFF"/>
    <w:rsid w:val="00565200"/>
    <w:rsid w:val="00567DE5"/>
    <w:rsid w:val="00567E59"/>
    <w:rsid w:val="00576F0F"/>
    <w:rsid w:val="00583A1F"/>
    <w:rsid w:val="00585647"/>
    <w:rsid w:val="00585A3D"/>
    <w:rsid w:val="00585C3D"/>
    <w:rsid w:val="00591CC1"/>
    <w:rsid w:val="00593E84"/>
    <w:rsid w:val="00597E09"/>
    <w:rsid w:val="005A4B10"/>
    <w:rsid w:val="005A5AB6"/>
    <w:rsid w:val="005A7F30"/>
    <w:rsid w:val="005B1834"/>
    <w:rsid w:val="005B65B5"/>
    <w:rsid w:val="005C77DE"/>
    <w:rsid w:val="005D742D"/>
    <w:rsid w:val="005E0503"/>
    <w:rsid w:val="005E12B3"/>
    <w:rsid w:val="005E1624"/>
    <w:rsid w:val="005E1D00"/>
    <w:rsid w:val="005E1E0C"/>
    <w:rsid w:val="005E2288"/>
    <w:rsid w:val="005E387E"/>
    <w:rsid w:val="005E53CE"/>
    <w:rsid w:val="005E721D"/>
    <w:rsid w:val="005F5051"/>
    <w:rsid w:val="005F72D5"/>
    <w:rsid w:val="006008A3"/>
    <w:rsid w:val="00601F99"/>
    <w:rsid w:val="00604D3F"/>
    <w:rsid w:val="00605CA8"/>
    <w:rsid w:val="00605DE5"/>
    <w:rsid w:val="00606B2E"/>
    <w:rsid w:val="00607877"/>
    <w:rsid w:val="0061011E"/>
    <w:rsid w:val="006105EA"/>
    <w:rsid w:val="00613E0F"/>
    <w:rsid w:val="006149C4"/>
    <w:rsid w:val="006167AA"/>
    <w:rsid w:val="0062122A"/>
    <w:rsid w:val="0062483F"/>
    <w:rsid w:val="00632BF9"/>
    <w:rsid w:val="00632F5C"/>
    <w:rsid w:val="00635CBB"/>
    <w:rsid w:val="006374BE"/>
    <w:rsid w:val="006378DA"/>
    <w:rsid w:val="00637EE7"/>
    <w:rsid w:val="00641733"/>
    <w:rsid w:val="00647912"/>
    <w:rsid w:val="0065050C"/>
    <w:rsid w:val="0065467C"/>
    <w:rsid w:val="00660340"/>
    <w:rsid w:val="0066271B"/>
    <w:rsid w:val="006633F2"/>
    <w:rsid w:val="00663BD8"/>
    <w:rsid w:val="006648CD"/>
    <w:rsid w:val="00670369"/>
    <w:rsid w:val="0067471F"/>
    <w:rsid w:val="00674BB2"/>
    <w:rsid w:val="0067551B"/>
    <w:rsid w:val="006759A4"/>
    <w:rsid w:val="006761FD"/>
    <w:rsid w:val="0067699A"/>
    <w:rsid w:val="00677A8C"/>
    <w:rsid w:val="0068062A"/>
    <w:rsid w:val="00683118"/>
    <w:rsid w:val="00691032"/>
    <w:rsid w:val="00692070"/>
    <w:rsid w:val="006A149B"/>
    <w:rsid w:val="006A73FD"/>
    <w:rsid w:val="006B0653"/>
    <w:rsid w:val="006B162F"/>
    <w:rsid w:val="006B2F2A"/>
    <w:rsid w:val="006B7D8C"/>
    <w:rsid w:val="006B7FC2"/>
    <w:rsid w:val="006C0DCD"/>
    <w:rsid w:val="006C1D43"/>
    <w:rsid w:val="006C1E40"/>
    <w:rsid w:val="006C761E"/>
    <w:rsid w:val="006D04D6"/>
    <w:rsid w:val="006D415B"/>
    <w:rsid w:val="006D4AC3"/>
    <w:rsid w:val="006E0673"/>
    <w:rsid w:val="006E33D9"/>
    <w:rsid w:val="006E4E92"/>
    <w:rsid w:val="006F0324"/>
    <w:rsid w:val="006F05B1"/>
    <w:rsid w:val="007018B7"/>
    <w:rsid w:val="00705188"/>
    <w:rsid w:val="00706853"/>
    <w:rsid w:val="00706DD4"/>
    <w:rsid w:val="00710D1C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5175"/>
    <w:rsid w:val="00747847"/>
    <w:rsid w:val="00750EBA"/>
    <w:rsid w:val="0076314A"/>
    <w:rsid w:val="0076508D"/>
    <w:rsid w:val="007676DE"/>
    <w:rsid w:val="00770331"/>
    <w:rsid w:val="00772936"/>
    <w:rsid w:val="00774239"/>
    <w:rsid w:val="00775397"/>
    <w:rsid w:val="0077662D"/>
    <w:rsid w:val="00777992"/>
    <w:rsid w:val="00787B60"/>
    <w:rsid w:val="0079013C"/>
    <w:rsid w:val="007927F5"/>
    <w:rsid w:val="00794A91"/>
    <w:rsid w:val="00796D2C"/>
    <w:rsid w:val="007A3EDB"/>
    <w:rsid w:val="007A4FA5"/>
    <w:rsid w:val="007B4259"/>
    <w:rsid w:val="007B4C06"/>
    <w:rsid w:val="007B5319"/>
    <w:rsid w:val="007B59D8"/>
    <w:rsid w:val="007C09AC"/>
    <w:rsid w:val="007C4C5B"/>
    <w:rsid w:val="007C5CDD"/>
    <w:rsid w:val="007D3843"/>
    <w:rsid w:val="007D74F4"/>
    <w:rsid w:val="007D7C11"/>
    <w:rsid w:val="007E040F"/>
    <w:rsid w:val="007E0636"/>
    <w:rsid w:val="007E2352"/>
    <w:rsid w:val="007E6F99"/>
    <w:rsid w:val="007F17F0"/>
    <w:rsid w:val="007F24B6"/>
    <w:rsid w:val="007F5DF0"/>
    <w:rsid w:val="007F6DF6"/>
    <w:rsid w:val="00801BA6"/>
    <w:rsid w:val="00811416"/>
    <w:rsid w:val="00815D29"/>
    <w:rsid w:val="00816527"/>
    <w:rsid w:val="00821BBE"/>
    <w:rsid w:val="0082652D"/>
    <w:rsid w:val="008303A6"/>
    <w:rsid w:val="00831FA2"/>
    <w:rsid w:val="00832733"/>
    <w:rsid w:val="0083680A"/>
    <w:rsid w:val="008409E3"/>
    <w:rsid w:val="00842499"/>
    <w:rsid w:val="00842E3A"/>
    <w:rsid w:val="0084363D"/>
    <w:rsid w:val="008459E3"/>
    <w:rsid w:val="00847E8A"/>
    <w:rsid w:val="008501A3"/>
    <w:rsid w:val="00854281"/>
    <w:rsid w:val="00854B7C"/>
    <w:rsid w:val="00855040"/>
    <w:rsid w:val="00860CF4"/>
    <w:rsid w:val="008664A2"/>
    <w:rsid w:val="0086776E"/>
    <w:rsid w:val="00871E16"/>
    <w:rsid w:val="00872F50"/>
    <w:rsid w:val="00874365"/>
    <w:rsid w:val="00875E5A"/>
    <w:rsid w:val="008805AA"/>
    <w:rsid w:val="00881E62"/>
    <w:rsid w:val="00883FF4"/>
    <w:rsid w:val="00892488"/>
    <w:rsid w:val="008937B6"/>
    <w:rsid w:val="00894D01"/>
    <w:rsid w:val="008976D9"/>
    <w:rsid w:val="00897BDF"/>
    <w:rsid w:val="008A1E97"/>
    <w:rsid w:val="008A25A6"/>
    <w:rsid w:val="008B1FC8"/>
    <w:rsid w:val="008B37FD"/>
    <w:rsid w:val="008B6767"/>
    <w:rsid w:val="008B67E9"/>
    <w:rsid w:val="008C0440"/>
    <w:rsid w:val="008C1400"/>
    <w:rsid w:val="008C1EEC"/>
    <w:rsid w:val="008D1317"/>
    <w:rsid w:val="008E0DE5"/>
    <w:rsid w:val="008E7578"/>
    <w:rsid w:val="008F28B1"/>
    <w:rsid w:val="008F3CD8"/>
    <w:rsid w:val="008F59B7"/>
    <w:rsid w:val="008F7B5F"/>
    <w:rsid w:val="0090455C"/>
    <w:rsid w:val="00906BD1"/>
    <w:rsid w:val="00907E44"/>
    <w:rsid w:val="009105E1"/>
    <w:rsid w:val="0091078D"/>
    <w:rsid w:val="00923596"/>
    <w:rsid w:val="009246DD"/>
    <w:rsid w:val="009276CE"/>
    <w:rsid w:val="0093431C"/>
    <w:rsid w:val="00940667"/>
    <w:rsid w:val="00941128"/>
    <w:rsid w:val="00942D93"/>
    <w:rsid w:val="009454DE"/>
    <w:rsid w:val="00947939"/>
    <w:rsid w:val="00955B20"/>
    <w:rsid w:val="00956EC5"/>
    <w:rsid w:val="00964DE6"/>
    <w:rsid w:val="00971485"/>
    <w:rsid w:val="0097360E"/>
    <w:rsid w:val="00980B3C"/>
    <w:rsid w:val="0098483C"/>
    <w:rsid w:val="00986B21"/>
    <w:rsid w:val="00990253"/>
    <w:rsid w:val="00990DB4"/>
    <w:rsid w:val="009944D6"/>
    <w:rsid w:val="009958CB"/>
    <w:rsid w:val="00997C40"/>
    <w:rsid w:val="009A0D66"/>
    <w:rsid w:val="009A269F"/>
    <w:rsid w:val="009B2F7D"/>
    <w:rsid w:val="009B31B2"/>
    <w:rsid w:val="009B3956"/>
    <w:rsid w:val="009B5E78"/>
    <w:rsid w:val="009C248E"/>
    <w:rsid w:val="009C341C"/>
    <w:rsid w:val="009C54FA"/>
    <w:rsid w:val="009C723F"/>
    <w:rsid w:val="009D0487"/>
    <w:rsid w:val="009D102B"/>
    <w:rsid w:val="009D1FFB"/>
    <w:rsid w:val="009D21BE"/>
    <w:rsid w:val="009D22EB"/>
    <w:rsid w:val="009D2CF7"/>
    <w:rsid w:val="009D42CC"/>
    <w:rsid w:val="009D7632"/>
    <w:rsid w:val="009F0ED6"/>
    <w:rsid w:val="009F477B"/>
    <w:rsid w:val="009F4F91"/>
    <w:rsid w:val="00A023CC"/>
    <w:rsid w:val="00A10524"/>
    <w:rsid w:val="00A11AC5"/>
    <w:rsid w:val="00A11DB1"/>
    <w:rsid w:val="00A13318"/>
    <w:rsid w:val="00A15AF4"/>
    <w:rsid w:val="00A1743D"/>
    <w:rsid w:val="00A174A1"/>
    <w:rsid w:val="00A20A7A"/>
    <w:rsid w:val="00A20DA6"/>
    <w:rsid w:val="00A31FDE"/>
    <w:rsid w:val="00A32674"/>
    <w:rsid w:val="00A32D87"/>
    <w:rsid w:val="00A403C5"/>
    <w:rsid w:val="00A41940"/>
    <w:rsid w:val="00A41BEA"/>
    <w:rsid w:val="00A44878"/>
    <w:rsid w:val="00A4533F"/>
    <w:rsid w:val="00A47531"/>
    <w:rsid w:val="00A47AA5"/>
    <w:rsid w:val="00A53D16"/>
    <w:rsid w:val="00A552D6"/>
    <w:rsid w:val="00A5614F"/>
    <w:rsid w:val="00A57F54"/>
    <w:rsid w:val="00A6054A"/>
    <w:rsid w:val="00A6127E"/>
    <w:rsid w:val="00A62F2B"/>
    <w:rsid w:val="00A6464D"/>
    <w:rsid w:val="00A65DF8"/>
    <w:rsid w:val="00A727A8"/>
    <w:rsid w:val="00A76733"/>
    <w:rsid w:val="00A90F34"/>
    <w:rsid w:val="00A91C14"/>
    <w:rsid w:val="00A94E66"/>
    <w:rsid w:val="00AA3F35"/>
    <w:rsid w:val="00AA5329"/>
    <w:rsid w:val="00AA6CCD"/>
    <w:rsid w:val="00AB3F38"/>
    <w:rsid w:val="00AB76C8"/>
    <w:rsid w:val="00AC107F"/>
    <w:rsid w:val="00AC1127"/>
    <w:rsid w:val="00AC16CB"/>
    <w:rsid w:val="00AC1A26"/>
    <w:rsid w:val="00AC21A5"/>
    <w:rsid w:val="00AC62CF"/>
    <w:rsid w:val="00AD07E7"/>
    <w:rsid w:val="00AD28CB"/>
    <w:rsid w:val="00AD540E"/>
    <w:rsid w:val="00AE366E"/>
    <w:rsid w:val="00AE6A54"/>
    <w:rsid w:val="00AF52DE"/>
    <w:rsid w:val="00B00B0E"/>
    <w:rsid w:val="00B00E23"/>
    <w:rsid w:val="00B037E8"/>
    <w:rsid w:val="00B03CC7"/>
    <w:rsid w:val="00B03CC9"/>
    <w:rsid w:val="00B05C53"/>
    <w:rsid w:val="00B122F3"/>
    <w:rsid w:val="00B167F1"/>
    <w:rsid w:val="00B2311E"/>
    <w:rsid w:val="00B23FD6"/>
    <w:rsid w:val="00B26812"/>
    <w:rsid w:val="00B26CEE"/>
    <w:rsid w:val="00B31B50"/>
    <w:rsid w:val="00B31F80"/>
    <w:rsid w:val="00B32055"/>
    <w:rsid w:val="00B325B9"/>
    <w:rsid w:val="00B33F7A"/>
    <w:rsid w:val="00B353E9"/>
    <w:rsid w:val="00B36274"/>
    <w:rsid w:val="00B419CF"/>
    <w:rsid w:val="00B4254C"/>
    <w:rsid w:val="00B4439D"/>
    <w:rsid w:val="00B45F5F"/>
    <w:rsid w:val="00B53156"/>
    <w:rsid w:val="00B65801"/>
    <w:rsid w:val="00B671DC"/>
    <w:rsid w:val="00B833F2"/>
    <w:rsid w:val="00B87A3D"/>
    <w:rsid w:val="00B90CAE"/>
    <w:rsid w:val="00B92B95"/>
    <w:rsid w:val="00B92BE2"/>
    <w:rsid w:val="00B97D41"/>
    <w:rsid w:val="00BA532D"/>
    <w:rsid w:val="00BA5FEE"/>
    <w:rsid w:val="00BA6212"/>
    <w:rsid w:val="00BA6627"/>
    <w:rsid w:val="00BB04D4"/>
    <w:rsid w:val="00BB0CD6"/>
    <w:rsid w:val="00BB1BF6"/>
    <w:rsid w:val="00BB38A7"/>
    <w:rsid w:val="00BB6BE2"/>
    <w:rsid w:val="00BD0C93"/>
    <w:rsid w:val="00BD5445"/>
    <w:rsid w:val="00BD58CD"/>
    <w:rsid w:val="00BE038A"/>
    <w:rsid w:val="00BE3423"/>
    <w:rsid w:val="00BE52DF"/>
    <w:rsid w:val="00BE6544"/>
    <w:rsid w:val="00BF44F4"/>
    <w:rsid w:val="00BF4919"/>
    <w:rsid w:val="00BF4A50"/>
    <w:rsid w:val="00C01F45"/>
    <w:rsid w:val="00C02BED"/>
    <w:rsid w:val="00C05548"/>
    <w:rsid w:val="00C0754E"/>
    <w:rsid w:val="00C07B27"/>
    <w:rsid w:val="00C07DDD"/>
    <w:rsid w:val="00C20594"/>
    <w:rsid w:val="00C231BE"/>
    <w:rsid w:val="00C243CD"/>
    <w:rsid w:val="00C24770"/>
    <w:rsid w:val="00C33D57"/>
    <w:rsid w:val="00C3593E"/>
    <w:rsid w:val="00C3692A"/>
    <w:rsid w:val="00C410EF"/>
    <w:rsid w:val="00C47403"/>
    <w:rsid w:val="00C5300F"/>
    <w:rsid w:val="00C53E2D"/>
    <w:rsid w:val="00C55600"/>
    <w:rsid w:val="00C56550"/>
    <w:rsid w:val="00C572D7"/>
    <w:rsid w:val="00C61D88"/>
    <w:rsid w:val="00C728F6"/>
    <w:rsid w:val="00C82D63"/>
    <w:rsid w:val="00C85681"/>
    <w:rsid w:val="00C9066B"/>
    <w:rsid w:val="00C925E4"/>
    <w:rsid w:val="00CA7616"/>
    <w:rsid w:val="00CB2568"/>
    <w:rsid w:val="00CB5774"/>
    <w:rsid w:val="00CB5D21"/>
    <w:rsid w:val="00CC066E"/>
    <w:rsid w:val="00CC0C95"/>
    <w:rsid w:val="00CC34E5"/>
    <w:rsid w:val="00CC6D2D"/>
    <w:rsid w:val="00CC72EB"/>
    <w:rsid w:val="00CD05C5"/>
    <w:rsid w:val="00CD4229"/>
    <w:rsid w:val="00CD68F1"/>
    <w:rsid w:val="00CD798D"/>
    <w:rsid w:val="00CE126E"/>
    <w:rsid w:val="00CE329B"/>
    <w:rsid w:val="00CE4668"/>
    <w:rsid w:val="00CE4CDA"/>
    <w:rsid w:val="00CF00AC"/>
    <w:rsid w:val="00CF2CD9"/>
    <w:rsid w:val="00CF2DCA"/>
    <w:rsid w:val="00CF5402"/>
    <w:rsid w:val="00D02160"/>
    <w:rsid w:val="00D0520A"/>
    <w:rsid w:val="00D05358"/>
    <w:rsid w:val="00D1518D"/>
    <w:rsid w:val="00D1714E"/>
    <w:rsid w:val="00D23FCF"/>
    <w:rsid w:val="00D24891"/>
    <w:rsid w:val="00D259D5"/>
    <w:rsid w:val="00D25E0F"/>
    <w:rsid w:val="00D26444"/>
    <w:rsid w:val="00D3076B"/>
    <w:rsid w:val="00D3615C"/>
    <w:rsid w:val="00D4191E"/>
    <w:rsid w:val="00D5077F"/>
    <w:rsid w:val="00D51CD2"/>
    <w:rsid w:val="00D52F60"/>
    <w:rsid w:val="00D54CF8"/>
    <w:rsid w:val="00D5621E"/>
    <w:rsid w:val="00D566BB"/>
    <w:rsid w:val="00D572E2"/>
    <w:rsid w:val="00D6154E"/>
    <w:rsid w:val="00D617C4"/>
    <w:rsid w:val="00D646B2"/>
    <w:rsid w:val="00D746E6"/>
    <w:rsid w:val="00D81C29"/>
    <w:rsid w:val="00D82D6E"/>
    <w:rsid w:val="00D832A9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71F1"/>
    <w:rsid w:val="00DC08C8"/>
    <w:rsid w:val="00DC09F0"/>
    <w:rsid w:val="00DD1F91"/>
    <w:rsid w:val="00DD463E"/>
    <w:rsid w:val="00DD5CF6"/>
    <w:rsid w:val="00DD704B"/>
    <w:rsid w:val="00DE0AB9"/>
    <w:rsid w:val="00DE2294"/>
    <w:rsid w:val="00DE791F"/>
    <w:rsid w:val="00DF0084"/>
    <w:rsid w:val="00DF7B0B"/>
    <w:rsid w:val="00DF7E8D"/>
    <w:rsid w:val="00E0597F"/>
    <w:rsid w:val="00E06895"/>
    <w:rsid w:val="00E0713E"/>
    <w:rsid w:val="00E07C53"/>
    <w:rsid w:val="00E122B9"/>
    <w:rsid w:val="00E14FE7"/>
    <w:rsid w:val="00E15081"/>
    <w:rsid w:val="00E16D5A"/>
    <w:rsid w:val="00E171B4"/>
    <w:rsid w:val="00E224DF"/>
    <w:rsid w:val="00E34D43"/>
    <w:rsid w:val="00E37236"/>
    <w:rsid w:val="00E42158"/>
    <w:rsid w:val="00E4244A"/>
    <w:rsid w:val="00E455B8"/>
    <w:rsid w:val="00E51A58"/>
    <w:rsid w:val="00E5247C"/>
    <w:rsid w:val="00E61183"/>
    <w:rsid w:val="00E674BE"/>
    <w:rsid w:val="00E72F8E"/>
    <w:rsid w:val="00E73B87"/>
    <w:rsid w:val="00E74814"/>
    <w:rsid w:val="00E7672F"/>
    <w:rsid w:val="00E872D0"/>
    <w:rsid w:val="00E97626"/>
    <w:rsid w:val="00EA0230"/>
    <w:rsid w:val="00EA1D85"/>
    <w:rsid w:val="00EA28E1"/>
    <w:rsid w:val="00EA2DCA"/>
    <w:rsid w:val="00EA358E"/>
    <w:rsid w:val="00EA39BB"/>
    <w:rsid w:val="00EA50F6"/>
    <w:rsid w:val="00EB0B8B"/>
    <w:rsid w:val="00EB2A39"/>
    <w:rsid w:val="00EC303F"/>
    <w:rsid w:val="00EC3183"/>
    <w:rsid w:val="00ED03F7"/>
    <w:rsid w:val="00ED1016"/>
    <w:rsid w:val="00ED5317"/>
    <w:rsid w:val="00ED65F7"/>
    <w:rsid w:val="00EE2CF3"/>
    <w:rsid w:val="00EF30AB"/>
    <w:rsid w:val="00EF617D"/>
    <w:rsid w:val="00F04C4F"/>
    <w:rsid w:val="00F07F9B"/>
    <w:rsid w:val="00F1445C"/>
    <w:rsid w:val="00F164C7"/>
    <w:rsid w:val="00F2100B"/>
    <w:rsid w:val="00F21F17"/>
    <w:rsid w:val="00F2677F"/>
    <w:rsid w:val="00F354F8"/>
    <w:rsid w:val="00F35E5A"/>
    <w:rsid w:val="00F36451"/>
    <w:rsid w:val="00F37F90"/>
    <w:rsid w:val="00F4020B"/>
    <w:rsid w:val="00F423A4"/>
    <w:rsid w:val="00F43473"/>
    <w:rsid w:val="00F4348F"/>
    <w:rsid w:val="00F4475D"/>
    <w:rsid w:val="00F52F0D"/>
    <w:rsid w:val="00F52FF5"/>
    <w:rsid w:val="00F55B2A"/>
    <w:rsid w:val="00F55BE0"/>
    <w:rsid w:val="00F645F8"/>
    <w:rsid w:val="00F7218E"/>
    <w:rsid w:val="00F74C9B"/>
    <w:rsid w:val="00F800D7"/>
    <w:rsid w:val="00F8229C"/>
    <w:rsid w:val="00F902D6"/>
    <w:rsid w:val="00F9590E"/>
    <w:rsid w:val="00F95EBA"/>
    <w:rsid w:val="00F97F53"/>
    <w:rsid w:val="00FA166C"/>
    <w:rsid w:val="00FA3870"/>
    <w:rsid w:val="00FA6381"/>
    <w:rsid w:val="00FA6860"/>
    <w:rsid w:val="00FB1411"/>
    <w:rsid w:val="00FB1989"/>
    <w:rsid w:val="00FB410D"/>
    <w:rsid w:val="00FB619F"/>
    <w:rsid w:val="00FB79E4"/>
    <w:rsid w:val="00FC095E"/>
    <w:rsid w:val="00FC2222"/>
    <w:rsid w:val="00FC357E"/>
    <w:rsid w:val="00FC4A7C"/>
    <w:rsid w:val="00FC5A91"/>
    <w:rsid w:val="00FC70BB"/>
    <w:rsid w:val="00FC7FCD"/>
    <w:rsid w:val="00FD22B9"/>
    <w:rsid w:val="00FD4C5B"/>
    <w:rsid w:val="00FD6CF1"/>
    <w:rsid w:val="00FD75B5"/>
    <w:rsid w:val="00FE017F"/>
    <w:rsid w:val="00FE0B09"/>
    <w:rsid w:val="00FE1FB6"/>
    <w:rsid w:val="00FE38E9"/>
    <w:rsid w:val="00FE3B14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83A78E"/>
  <w15:docId w15:val="{FE62D5F5-213A-4060-B08E-E00945912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D1016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uiPriority w:val="99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59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99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525D94"/>
  </w:style>
  <w:style w:type="character" w:customStyle="1" w:styleId="PidipaginaCarattere">
    <w:name w:val="Piè di pagina Carattere"/>
    <w:basedOn w:val="Carpredefinitoparagrafo"/>
    <w:link w:val="Pidipagina"/>
    <w:uiPriority w:val="99"/>
    <w:rsid w:val="00794A91"/>
  </w:style>
  <w:style w:type="table" w:customStyle="1" w:styleId="Tabellagriglia4-colore11">
    <w:name w:val="Tabella griglia 4 - colore 11"/>
    <w:basedOn w:val="Tabellanormale"/>
    <w:uiPriority w:val="49"/>
    <w:rsid w:val="00304D5F"/>
    <w:rPr>
      <w:rFonts w:ascii="Calibri" w:eastAsia="Calibri" w:hAnsi="Calibri" w:cs="Calibri"/>
      <w:sz w:val="22"/>
      <w:szCs w:val="22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F78E9"/>
    <w:rPr>
      <w:color w:val="605E5C"/>
      <w:shd w:val="clear" w:color="auto" w:fill="E1DFDD"/>
    </w:rPr>
  </w:style>
  <w:style w:type="paragraph" w:customStyle="1" w:styleId="Articolo">
    <w:name w:val="Articolo"/>
    <w:basedOn w:val="Normale"/>
    <w:link w:val="ArticoloCarattere"/>
    <w:qFormat/>
    <w:rsid w:val="00261BA2"/>
    <w:pPr>
      <w:spacing w:after="120"/>
      <w:contextualSpacing/>
      <w:jc w:val="center"/>
      <w:textAlignment w:val="center"/>
    </w:pPr>
    <w:rPr>
      <w:rFonts w:ascii="Calibri" w:hAnsi="Calibri" w:cs="Calibri"/>
      <w:b/>
      <w:bCs/>
      <w:sz w:val="22"/>
      <w:szCs w:val="22"/>
    </w:rPr>
  </w:style>
  <w:style w:type="character" w:customStyle="1" w:styleId="ArticoloCarattere">
    <w:name w:val="Articolo Carattere"/>
    <w:basedOn w:val="Carpredefinitoparagrafo"/>
    <w:link w:val="Articolo"/>
    <w:rsid w:val="00261BA2"/>
    <w:rPr>
      <w:rFonts w:ascii="Calibri" w:hAnsi="Calibri" w:cs="Calibri"/>
      <w:b/>
      <w:bCs/>
      <w:sz w:val="22"/>
      <w:szCs w:val="22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99"/>
    <w:qFormat/>
    <w:rsid w:val="00261BA2"/>
    <w:rPr>
      <w:sz w:val="24"/>
      <w:szCs w:val="24"/>
    </w:rPr>
  </w:style>
  <w:style w:type="character" w:customStyle="1" w:styleId="ui-provider">
    <w:name w:val="ui-provider"/>
    <w:basedOn w:val="Carpredefinitoparagrafo"/>
    <w:rsid w:val="00261BA2"/>
  </w:style>
  <w:style w:type="character" w:styleId="Enfasigrassetto">
    <w:name w:val="Strong"/>
    <w:basedOn w:val="Carpredefinitoparagrafo"/>
    <w:uiPriority w:val="22"/>
    <w:qFormat/>
    <w:rsid w:val="00261B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3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1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FA0E6A-41D4-4CEB-A307-14262F728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assunta boffo</dc:creator>
  <cp:lastModifiedBy>vicepreside</cp:lastModifiedBy>
  <cp:revision>10</cp:revision>
  <cp:lastPrinted>2023-06-08T13:40:00Z</cp:lastPrinted>
  <dcterms:created xsi:type="dcterms:W3CDTF">2024-02-01T15:11:00Z</dcterms:created>
  <dcterms:modified xsi:type="dcterms:W3CDTF">2025-02-25T16:23:00Z</dcterms:modified>
</cp:coreProperties>
</file>