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54960" w14:textId="12E3B312" w:rsidR="0032693F" w:rsidRPr="00AC1127" w:rsidRDefault="002D473A" w:rsidP="005B1834">
      <w:pPr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1A429497" w14:textId="1467D69B" w:rsidR="00B26812" w:rsidRPr="001C7281" w:rsidRDefault="00477F3D" w:rsidP="00B26812">
      <w:pPr>
        <w:spacing w:before="4"/>
        <w:ind w:left="112" w:right="153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AL</w:t>
      </w:r>
      <w:r w:rsidR="00B26812" w:rsidRPr="001C728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LEGATO A</w:t>
      </w:r>
    </w:p>
    <w:p w14:paraId="074B2B38" w14:textId="77777777" w:rsidR="00B26812" w:rsidRPr="00AC1127" w:rsidRDefault="00B26812" w:rsidP="00B26812">
      <w:pPr>
        <w:spacing w:before="4"/>
        <w:ind w:right="153"/>
        <w:jc w:val="both"/>
        <w:rPr>
          <w:rFonts w:asciiTheme="minorHAnsi" w:hAnsiTheme="minorHAnsi" w:cstheme="minorHAnsi"/>
          <w:color w:val="006633"/>
          <w:sz w:val="22"/>
          <w:szCs w:val="22"/>
          <w:u w:val="single"/>
          <w:lang w:eastAsia="ar-SA"/>
        </w:rPr>
      </w:pPr>
    </w:p>
    <w:p w14:paraId="69C5A5F5" w14:textId="77777777" w:rsidR="00B26812" w:rsidRPr="005B1834" w:rsidRDefault="00B26812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B1834">
        <w:rPr>
          <w:rFonts w:asciiTheme="minorHAnsi" w:hAnsiTheme="minorHAnsi" w:cstheme="minorHAnsi"/>
          <w:b/>
          <w:bCs/>
          <w:sz w:val="22"/>
          <w:szCs w:val="22"/>
        </w:rPr>
        <w:t>Al Dirigente Scolastico</w:t>
      </w:r>
    </w:p>
    <w:p w14:paraId="6ED5105B" w14:textId="59DDC004" w:rsidR="00B26812" w:rsidRDefault="005B1834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B1834">
        <w:rPr>
          <w:rFonts w:asciiTheme="minorHAnsi" w:hAnsiTheme="minorHAnsi" w:cstheme="minorHAnsi"/>
          <w:b/>
          <w:bCs/>
          <w:sz w:val="22"/>
          <w:szCs w:val="22"/>
        </w:rPr>
        <w:t>ITET ALIGHIERI</w:t>
      </w:r>
    </w:p>
    <w:p w14:paraId="0D60C18F" w14:textId="36073DA8" w:rsidR="0062122A" w:rsidRPr="005B1834" w:rsidRDefault="0062122A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Cerignola (FG)</w:t>
      </w:r>
    </w:p>
    <w:p w14:paraId="7EE16013" w14:textId="77777777" w:rsidR="00B26812" w:rsidRPr="00AC1127" w:rsidRDefault="00B26812" w:rsidP="00B26812">
      <w:pPr>
        <w:autoSpaceDE w:val="0"/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42D65A95" w14:textId="2AB8DF7F" w:rsidR="0062122A" w:rsidRDefault="00B26812" w:rsidP="0062122A">
      <w:pPr>
        <w:autoSpaceDE w:val="0"/>
        <w:jc w:val="center"/>
        <w:rPr>
          <w:rFonts w:asciiTheme="minorHAnsi" w:hAnsiTheme="minorHAnsi" w:cstheme="minorHAnsi"/>
          <w:b/>
          <w:bCs/>
        </w:rPr>
      </w:pPr>
      <w:r w:rsidRPr="00F9590E">
        <w:rPr>
          <w:rFonts w:asciiTheme="minorHAnsi" w:hAnsiTheme="minorHAnsi" w:cstheme="minorHAnsi"/>
          <w:b/>
          <w:bCs/>
        </w:rPr>
        <w:t xml:space="preserve">Domanda di ADESIONE alla selezione bando PNRR </w:t>
      </w:r>
      <w:r w:rsidR="00D54CF8">
        <w:rPr>
          <w:rFonts w:asciiTheme="minorHAnsi" w:hAnsiTheme="minorHAnsi" w:cstheme="minorHAnsi"/>
          <w:b/>
          <w:bCs/>
        </w:rPr>
        <w:t>Formazione docenti per la transizione digitale (DM 66/23)</w:t>
      </w:r>
    </w:p>
    <w:p w14:paraId="6E867F6A" w14:textId="345DCBD0" w:rsidR="00B26812" w:rsidRPr="00AC1127" w:rsidRDefault="00B26812" w:rsidP="0062122A">
      <w:pPr>
        <w:autoSpaceDE w:val="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C1127">
        <w:rPr>
          <w:rFonts w:asciiTheme="minorHAnsi" w:hAnsiTheme="minorHAnsi" w:cstheme="minorHAnsi"/>
          <w:i/>
          <w:sz w:val="22"/>
          <w:szCs w:val="22"/>
        </w:rPr>
        <w:t xml:space="preserve">        </w:t>
      </w:r>
    </w:p>
    <w:p w14:paraId="38D2E9C3" w14:textId="4F911C12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Il/la sottoscritto/a_____________________________________________________________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0E5EB92E" w14:textId="0CEEAC65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nato/a a _______________________________________________ il 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62F2DD4B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codice fiscale |__|__|__|__|__|__|__|__|__|__|__|__|__|__|__|__|</w:t>
      </w:r>
    </w:p>
    <w:p w14:paraId="1A20804F" w14:textId="3B58479A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residente a ___________________________via_____________________________________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6BE7060D" w14:textId="44BFBF8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recapito tel. _____________________________ recapito cell. 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____________</w:t>
      </w:r>
    </w:p>
    <w:p w14:paraId="18E01923" w14:textId="0B237D0E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indirizzo E-Mail ________________________________________________________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_______________</w:t>
      </w:r>
    </w:p>
    <w:p w14:paraId="6831034B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in servizio con la qualifica di ______________________________________________________________</w:t>
      </w:r>
    </w:p>
    <w:p w14:paraId="3B583B33" w14:textId="454051DB" w:rsidR="00B26812" w:rsidRPr="00AC1127" w:rsidRDefault="00B26812" w:rsidP="00BB04D4">
      <w:pPr>
        <w:autoSpaceDE w:val="0"/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b/>
          <w:sz w:val="22"/>
          <w:szCs w:val="22"/>
        </w:rPr>
        <w:t>DICHIAR</w:t>
      </w:r>
      <w:r w:rsidR="00BB04D4">
        <w:rPr>
          <w:rFonts w:asciiTheme="minorHAnsi" w:hAnsiTheme="minorHAnsi" w:cstheme="minorHAnsi"/>
          <w:b/>
          <w:sz w:val="22"/>
          <w:szCs w:val="22"/>
        </w:rPr>
        <w:t>A</w:t>
      </w:r>
    </w:p>
    <w:p w14:paraId="42E3DD08" w14:textId="77777777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aderire alla selezione per l’attribuzione dell’incarico di Supporto operativo di progetto relativo alla figura professionale di:</w:t>
      </w:r>
    </w:p>
    <w:tbl>
      <w:tblPr>
        <w:tblpPr w:leftFromText="141" w:rightFromText="141" w:vertAnchor="text" w:horzAnchor="margin" w:tblpXSpec="center" w:tblpY="74"/>
        <w:tblW w:w="66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131"/>
      </w:tblGrid>
      <w:tr w:rsidR="00E16D5A" w:rsidRPr="00AC1127" w14:paraId="76B283FF" w14:textId="77777777" w:rsidTr="00E16D5A">
        <w:trPr>
          <w:trHeight w:val="465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AA35D04" w14:textId="77777777" w:rsidR="00E16D5A" w:rsidRPr="00AC1127" w:rsidRDefault="00E16D5A" w:rsidP="001C76BF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AC1127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Figura per cui si partecipa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28342584" w14:textId="77777777" w:rsidR="00E16D5A" w:rsidRPr="00AC1127" w:rsidRDefault="00E16D5A" w:rsidP="001C76BF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AC1127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Barrare la casella per la scelta di adesione</w:t>
            </w:r>
          </w:p>
        </w:tc>
      </w:tr>
      <w:tr w:rsidR="00E16D5A" w:rsidRPr="00AC1127" w14:paraId="69CF66B5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C380" w14:textId="6FC53F44" w:rsidR="00E16D5A" w:rsidRPr="00AC1127" w:rsidRDefault="00D54CF8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ASSISTENTE AMMINISTRATIVO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ED4B3" w14:textId="77777777" w:rsidR="00E16D5A" w:rsidRPr="00AC1127" w:rsidRDefault="00E16D5A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D54CF8" w:rsidRPr="00AC1127" w14:paraId="13F86534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AD5A" w14:textId="3751489B" w:rsidR="00D54CF8" w:rsidRPr="00AC1127" w:rsidRDefault="00D54CF8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ASSISTENTE TECNICO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733BA" w14:textId="77777777" w:rsidR="00D54CF8" w:rsidRPr="00AC1127" w:rsidRDefault="00D54CF8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D54CF8" w:rsidRPr="00AC1127" w14:paraId="033EB404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CFD" w14:textId="50B922B1" w:rsidR="00D54CF8" w:rsidRPr="00AC1127" w:rsidRDefault="00D54CF8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COLLABORATORE SCOLASTICO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D601" w14:textId="77777777" w:rsidR="00D54CF8" w:rsidRPr="00AC1127" w:rsidRDefault="00D54CF8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23F4C03F" w14:textId="77777777" w:rsidR="006633F2" w:rsidRDefault="006633F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BBAE8F8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A80F13" w14:textId="77777777" w:rsidR="00E16D5A" w:rsidRDefault="00E16D5A" w:rsidP="00E16D5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FD989FA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8CE543E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8CB0F93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B248C99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0AF51B6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A9AC239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A69098" w14:textId="77777777" w:rsidR="00D54CF8" w:rsidRDefault="00D54CF8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88C891" w14:textId="161EC63D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C1127">
        <w:rPr>
          <w:rFonts w:asciiTheme="minorHAnsi" w:hAnsiTheme="minorHAnsi" w:cstheme="minorHAnsi"/>
          <w:sz w:val="22"/>
          <w:szCs w:val="22"/>
        </w:rPr>
        <w:t>A tal fine, consapevole della responsabilità penale e della decadenza da eventuali benefici acquisiti</w:t>
      </w:r>
    </w:p>
    <w:p w14:paraId="55836AAB" w14:textId="77777777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nel caso di dichiarazioni mendaci, </w:t>
      </w:r>
      <w:r w:rsidRPr="00AC1127">
        <w:rPr>
          <w:rFonts w:asciiTheme="minorHAnsi" w:hAnsiTheme="minorHAnsi" w:cstheme="minorHAnsi"/>
          <w:b/>
          <w:sz w:val="22"/>
          <w:szCs w:val="22"/>
        </w:rPr>
        <w:t>dichiara</w:t>
      </w:r>
      <w:r w:rsidRPr="00AC1127">
        <w:rPr>
          <w:rFonts w:asciiTheme="minorHAnsi" w:hAnsiTheme="minorHAnsi" w:cstheme="minorHAnsi"/>
          <w:sz w:val="22"/>
          <w:szCs w:val="22"/>
        </w:rPr>
        <w:t xml:space="preserve"> sotto la propria responsabilità quanto segue:</w:t>
      </w:r>
    </w:p>
    <w:p w14:paraId="2DA01609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aver preso visione delle condizioni previste dal bando</w:t>
      </w:r>
    </w:p>
    <w:p w14:paraId="717A3108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essere in godimento dei diritti politici</w:t>
      </w:r>
    </w:p>
    <w:p w14:paraId="77B7F0F8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di non aver subito condanne penali ovvero di avere i seguenti provvedimenti penali pendenti: </w:t>
      </w:r>
    </w:p>
    <w:p w14:paraId="4AB8A0E4" w14:textId="77777777" w:rsidR="00B26812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</w:t>
      </w:r>
    </w:p>
    <w:p w14:paraId="010956B7" w14:textId="77777777" w:rsidR="00422734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884DB42" w14:textId="77777777" w:rsidR="00422734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BDC61CB" w14:textId="77777777" w:rsidR="00422734" w:rsidRPr="00AC1127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011CF4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di non avere procedimenti penali pendenti, ovvero di avere i seguenti procedimenti penali pendenti: </w:t>
      </w:r>
    </w:p>
    <w:p w14:paraId="4DC0731D" w14:textId="77777777" w:rsidR="00B26812" w:rsidRPr="00AC1127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B0CFB65" w14:textId="77777777" w:rsidR="00B26812" w:rsidRPr="00AC1127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C15460D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impegnarsi a documentare puntualmente tutta l’attività svolta</w:t>
      </w:r>
    </w:p>
    <w:p w14:paraId="072D6460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essere disponibile ad adattarsi al calendario definito dal Gruppo Operativo di Piano</w:t>
      </w:r>
    </w:p>
    <w:p w14:paraId="73706FE5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non essere in alcuna delle condizioni di incompatibilità con l’incarico previsti dalla norma vigente</w:t>
      </w:r>
    </w:p>
    <w:p w14:paraId="3B8186CC" w14:textId="77777777" w:rsidR="00B26812" w:rsidRPr="00AC1127" w:rsidRDefault="00B26812" w:rsidP="00B26812">
      <w:pPr>
        <w:widowControl w:val="0"/>
        <w:autoSpaceDE w:val="0"/>
        <w:ind w:right="-20"/>
        <w:jc w:val="both"/>
        <w:rPr>
          <w:rFonts w:asciiTheme="minorHAnsi" w:hAnsiTheme="minorHAnsi" w:cstheme="minorHAnsi"/>
          <w:sz w:val="22"/>
          <w:szCs w:val="22"/>
        </w:rPr>
      </w:pPr>
    </w:p>
    <w:p w14:paraId="731D1B72" w14:textId="7F1A035D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Data___________________ firma_____________________________________________</w:t>
      </w:r>
      <w:r w:rsidR="009C248E">
        <w:rPr>
          <w:rFonts w:asciiTheme="minorHAnsi" w:hAnsiTheme="minorHAnsi" w:cstheme="minorHAnsi"/>
          <w:sz w:val="22"/>
          <w:szCs w:val="22"/>
        </w:rPr>
        <w:t>_</w:t>
      </w:r>
    </w:p>
    <w:p w14:paraId="00242244" w14:textId="77777777" w:rsidR="009C248E" w:rsidRDefault="009C248E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B2CE5D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Si allega alla presente </w:t>
      </w:r>
    </w:p>
    <w:p w14:paraId="6CA399A1" w14:textId="77777777" w:rsidR="00B26812" w:rsidRPr="00AC1127" w:rsidRDefault="00B26812" w:rsidP="00B26812">
      <w:pPr>
        <w:pStyle w:val="Paragrafoelenco"/>
        <w:widowControl w:val="0"/>
        <w:numPr>
          <w:ilvl w:val="0"/>
          <w:numId w:val="43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Documento di identità in fotocopia</w:t>
      </w:r>
    </w:p>
    <w:p w14:paraId="5B499924" w14:textId="77777777" w:rsidR="00B26812" w:rsidRPr="00AC1127" w:rsidRDefault="00B26812" w:rsidP="00B26812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Theme="minorHAnsi" w:hAnsiTheme="minorHAnsi" w:cstheme="minorHAnsi"/>
          <w:sz w:val="22"/>
          <w:szCs w:val="22"/>
        </w:rPr>
      </w:pPr>
    </w:p>
    <w:p w14:paraId="3184EA66" w14:textId="2598C381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Il/la sottoscritto/a, ai sensi della legge 196/03 e successive modifiche GDPR 679/2016, autorizza l’istituto</w:t>
      </w:r>
      <w:r w:rsidR="00BB04D4">
        <w:rPr>
          <w:rFonts w:asciiTheme="minorHAnsi" w:hAnsiTheme="minorHAnsi" w:cstheme="minorHAnsi"/>
          <w:sz w:val="22"/>
          <w:szCs w:val="22"/>
        </w:rPr>
        <w:t xml:space="preserve"> ITET “D. ALIGHIERI”</w:t>
      </w:r>
      <w:r w:rsidRPr="00AC1127">
        <w:rPr>
          <w:rFonts w:asciiTheme="minorHAnsi" w:hAnsiTheme="minorHAnsi" w:cstheme="minorHAnsi"/>
          <w:sz w:val="22"/>
          <w:szCs w:val="22"/>
        </w:rPr>
        <w:t xml:space="preserve"> al</w:t>
      </w:r>
      <w:r w:rsidR="00BB04D4">
        <w:rPr>
          <w:rFonts w:asciiTheme="minorHAnsi" w:hAnsiTheme="minorHAnsi" w:cstheme="minorHAnsi"/>
          <w:sz w:val="22"/>
          <w:szCs w:val="22"/>
        </w:rPr>
        <w:t xml:space="preserve"> </w:t>
      </w:r>
      <w:r w:rsidRPr="00AC1127">
        <w:rPr>
          <w:rFonts w:asciiTheme="minorHAnsi" w:hAnsiTheme="minorHAnsi" w:cstheme="minorHAnsi"/>
          <w:sz w:val="22"/>
          <w:szCs w:val="22"/>
        </w:rPr>
        <w:t>trattamento dei dati contenuti nella presente autocertificazione esclusivamente nell’ambito e per i fini istituzionali della Pubblica Amministrazione</w:t>
      </w:r>
    </w:p>
    <w:p w14:paraId="5321093F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6C8696" w14:textId="1E62058D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Data___________________ </w:t>
      </w:r>
      <w:r w:rsidR="00083C6C">
        <w:rPr>
          <w:rFonts w:asciiTheme="minorHAnsi" w:hAnsiTheme="minorHAnsi" w:cstheme="minorHAnsi"/>
          <w:sz w:val="22"/>
          <w:szCs w:val="22"/>
        </w:rPr>
        <w:tab/>
      </w:r>
      <w:r w:rsidR="00083C6C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AC1127">
        <w:rPr>
          <w:rFonts w:asciiTheme="minorHAnsi" w:hAnsiTheme="minorHAnsi" w:cstheme="minorHAnsi"/>
          <w:sz w:val="22"/>
          <w:szCs w:val="22"/>
        </w:rPr>
        <w:t>firma____________________________________________</w:t>
      </w:r>
      <w:r w:rsidR="009C248E">
        <w:rPr>
          <w:rFonts w:asciiTheme="minorHAnsi" w:hAnsiTheme="minorHAnsi" w:cstheme="minorHAnsi"/>
          <w:sz w:val="22"/>
          <w:szCs w:val="22"/>
        </w:rPr>
        <w:t>___</w:t>
      </w:r>
    </w:p>
    <w:p w14:paraId="7F527AEB" w14:textId="77777777" w:rsidR="00B26812" w:rsidRDefault="00B26812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6EA0B8F8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26E4F8EF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392E9F99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CAD81F4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375F5185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5EC73A06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1C09E8CD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334B42C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57F0E28F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F307B57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11F887F5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06848332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24A9C9B1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sectPr w:rsidR="00477F3D" w:rsidSect="0062122A">
      <w:headerReference w:type="default" r:id="rId8"/>
      <w:footerReference w:type="even" r:id="rId9"/>
      <w:footerReference w:type="default" r:id="rId10"/>
      <w:pgSz w:w="11907" w:h="16839" w:code="9"/>
      <w:pgMar w:top="426" w:right="1134" w:bottom="1418" w:left="993" w:header="28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FDC2F" w14:textId="77777777" w:rsidR="00DD5CF6" w:rsidRDefault="00DD5CF6">
      <w:r>
        <w:separator/>
      </w:r>
    </w:p>
  </w:endnote>
  <w:endnote w:type="continuationSeparator" w:id="0">
    <w:p w14:paraId="2D48DD79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434488"/>
      <w:docPartObj>
        <w:docPartGallery w:val="Page Numbers (Bottom of Page)"/>
        <w:docPartUnique/>
      </w:docPartObj>
    </w:sdtPr>
    <w:sdtEndPr/>
    <w:sdtContent>
      <w:sdt>
        <w:sdtPr>
          <w:id w:val="-215121899"/>
          <w:docPartObj>
            <w:docPartGallery w:val="Page Numbers (Top of Page)"/>
            <w:docPartUnique/>
          </w:docPartObj>
        </w:sdtPr>
        <w:sdtEndPr/>
        <w:sdtContent>
          <w:p w14:paraId="5EFBAD23" w14:textId="1F298512" w:rsidR="00794A91" w:rsidRDefault="00794A91" w:rsidP="00794A91">
            <w:pPr>
              <w:pStyle w:val="Pidipagina"/>
              <w:jc w:val="center"/>
            </w:pPr>
            <w:r w:rsidRPr="00794A91">
              <w:rPr>
                <w:rFonts w:asciiTheme="minorHAnsi" w:hAnsiTheme="minorHAnsi" w:cstheme="minorHAnsi"/>
              </w:rPr>
              <w:t xml:space="preserve">Pag.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83C6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="009C248E">
              <w:rPr>
                <w:rFonts w:asciiTheme="minorHAnsi" w:hAnsiTheme="minorHAnsi" w:cstheme="minorHAnsi"/>
              </w:rPr>
              <w:t>di</w:t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83C6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E1043" w14:textId="77777777" w:rsidR="00DD5CF6" w:rsidRDefault="00DD5CF6">
      <w:r>
        <w:separator/>
      </w:r>
    </w:p>
  </w:footnote>
  <w:footnote w:type="continuationSeparator" w:id="0">
    <w:p w14:paraId="0CC17BC1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FE8DA" w14:textId="77777777" w:rsidR="0062122A" w:rsidRDefault="0062122A" w:rsidP="0062122A">
    <w:pPr>
      <w:pStyle w:val="Intestazione"/>
    </w:pPr>
  </w:p>
  <w:p w14:paraId="7414A612" w14:textId="77777777" w:rsidR="0062122A" w:rsidRDefault="0062122A" w:rsidP="0062122A">
    <w:pPr>
      <w:pStyle w:val="Intestazione"/>
    </w:pPr>
  </w:p>
  <w:p w14:paraId="5733E731" w14:textId="77777777" w:rsidR="0062122A" w:rsidRDefault="0062122A" w:rsidP="0062122A">
    <w:pPr>
      <w:pStyle w:val="Intestazione"/>
    </w:pPr>
  </w:p>
  <w:p w14:paraId="7D3916F1" w14:textId="77777777" w:rsidR="0062122A" w:rsidRDefault="0062122A" w:rsidP="0062122A">
    <w:pPr>
      <w:pStyle w:val="Intestazione"/>
    </w:pPr>
  </w:p>
  <w:p w14:paraId="12321B15" w14:textId="77777777" w:rsidR="0062122A" w:rsidRDefault="0062122A" w:rsidP="0062122A">
    <w:pPr>
      <w:pStyle w:val="Intestazione"/>
    </w:pPr>
  </w:p>
  <w:p w14:paraId="2745AE1A" w14:textId="77777777" w:rsidR="0062122A" w:rsidRDefault="0062122A" w:rsidP="0062122A">
    <w:pPr>
      <w:pStyle w:val="Intestazione"/>
    </w:pPr>
  </w:p>
  <w:p w14:paraId="3734DB23" w14:textId="77777777" w:rsidR="0062122A" w:rsidRDefault="0062122A" w:rsidP="0062122A">
    <w:pPr>
      <w:pStyle w:val="Intestazione"/>
    </w:pPr>
  </w:p>
  <w:p w14:paraId="01C79055" w14:textId="77777777" w:rsidR="0062122A" w:rsidRDefault="0062122A" w:rsidP="0062122A">
    <w:pPr>
      <w:pStyle w:val="Intestazione"/>
    </w:pPr>
  </w:p>
  <w:p w14:paraId="5FF8AC59" w14:textId="77777777" w:rsidR="0062122A" w:rsidRDefault="0062122A" w:rsidP="0062122A">
    <w:pPr>
      <w:pStyle w:val="Intestazione"/>
    </w:pPr>
  </w:p>
  <w:p w14:paraId="61F8B743" w14:textId="77777777" w:rsidR="0062122A" w:rsidRDefault="0062122A" w:rsidP="0062122A">
    <w:pPr>
      <w:pStyle w:val="Intestazione"/>
    </w:pPr>
  </w:p>
  <w:p w14:paraId="1D9B6985" w14:textId="77777777" w:rsidR="0062122A" w:rsidRDefault="0062122A" w:rsidP="0062122A">
    <w:pPr>
      <w:pStyle w:val="Intestazione"/>
    </w:pPr>
  </w:p>
  <w:p w14:paraId="6E2BE789" w14:textId="77777777" w:rsidR="0062122A" w:rsidRDefault="0062122A" w:rsidP="0062122A">
    <w:pPr>
      <w:pStyle w:val="Intestazione"/>
    </w:pPr>
  </w:p>
  <w:p w14:paraId="255E52E8" w14:textId="77777777" w:rsidR="0062122A" w:rsidRDefault="0062122A" w:rsidP="0062122A">
    <w:pPr>
      <w:pStyle w:val="Intestazione"/>
    </w:pPr>
  </w:p>
  <w:p w14:paraId="2E9F438F" w14:textId="77777777" w:rsidR="0062122A" w:rsidRDefault="0062122A" w:rsidP="0062122A">
    <w:pPr>
      <w:pStyle w:val="Intestazione"/>
    </w:pPr>
    <w:r w:rsidRPr="004D1FF6">
      <w:rPr>
        <w:noProof/>
      </w:rPr>
      <w:drawing>
        <wp:anchor distT="0" distB="0" distL="0" distR="0" simplePos="0" relativeHeight="251659264" behindDoc="1" locked="0" layoutInCell="1" allowOverlap="1" wp14:anchorId="2EEF7E0C" wp14:editId="34C35592">
          <wp:simplePos x="0" y="0"/>
          <wp:positionH relativeFrom="page">
            <wp:posOffset>893445</wp:posOffset>
          </wp:positionH>
          <wp:positionV relativeFrom="page">
            <wp:posOffset>441325</wp:posOffset>
          </wp:positionV>
          <wp:extent cx="6015355" cy="1405890"/>
          <wp:effectExtent l="0" t="0" r="4445" b="3810"/>
          <wp:wrapNone/>
          <wp:docPr id="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5355" cy="140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D1FF6">
      <w:rPr>
        <w:noProof/>
      </w:rPr>
      <w:drawing>
        <wp:anchor distT="0" distB="0" distL="0" distR="0" simplePos="0" relativeHeight="251660288" behindDoc="1" locked="0" layoutInCell="1" allowOverlap="1" wp14:anchorId="44B69941" wp14:editId="2C223CF0">
          <wp:simplePos x="0" y="0"/>
          <wp:positionH relativeFrom="page">
            <wp:posOffset>504190</wp:posOffset>
          </wp:positionH>
          <wp:positionV relativeFrom="page">
            <wp:posOffset>2133600</wp:posOffset>
          </wp:positionV>
          <wp:extent cx="6854952" cy="393192"/>
          <wp:effectExtent l="0" t="0" r="3175" b="6985"/>
          <wp:wrapNone/>
          <wp:docPr id="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54952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0F2BCF" w14:textId="6E592A93" w:rsidR="00AC1127" w:rsidRDefault="00AC1127">
    <w:pPr>
      <w:pStyle w:val="Intestazione"/>
    </w:pPr>
  </w:p>
  <w:p w14:paraId="09D4AF27" w14:textId="77777777" w:rsidR="00AC1127" w:rsidRDefault="00AC11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807E2"/>
    <w:multiLevelType w:val="hybridMultilevel"/>
    <w:tmpl w:val="16369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5C218C"/>
    <w:multiLevelType w:val="hybridMultilevel"/>
    <w:tmpl w:val="40B4B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53A9A"/>
    <w:multiLevelType w:val="hybridMultilevel"/>
    <w:tmpl w:val="E28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75470B"/>
    <w:multiLevelType w:val="multilevel"/>
    <w:tmpl w:val="48823590"/>
    <w:lvl w:ilvl="0">
      <w:start w:val="1"/>
      <w:numFmt w:val="bullet"/>
      <w:lvlText w:val="─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A44A10"/>
    <w:multiLevelType w:val="hybridMultilevel"/>
    <w:tmpl w:val="057A97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2B7E2B99"/>
    <w:multiLevelType w:val="hybridMultilevel"/>
    <w:tmpl w:val="9F7020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2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11A174D"/>
    <w:multiLevelType w:val="hybridMultilevel"/>
    <w:tmpl w:val="333256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E93F50"/>
    <w:multiLevelType w:val="hybridMultilevel"/>
    <w:tmpl w:val="E9DADB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9B2220"/>
    <w:multiLevelType w:val="hybridMultilevel"/>
    <w:tmpl w:val="FB2C6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17C1A"/>
    <w:multiLevelType w:val="hybridMultilevel"/>
    <w:tmpl w:val="39805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92382"/>
    <w:multiLevelType w:val="hybridMultilevel"/>
    <w:tmpl w:val="C2C0B3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2"/>
  </w:num>
  <w:num w:numId="8">
    <w:abstractNumId w:val="31"/>
  </w:num>
  <w:num w:numId="9">
    <w:abstractNumId w:val="15"/>
  </w:num>
  <w:num w:numId="10">
    <w:abstractNumId w:val="42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0"/>
  </w:num>
  <w:num w:numId="17">
    <w:abstractNumId w:val="9"/>
  </w:num>
  <w:num w:numId="18">
    <w:abstractNumId w:val="30"/>
  </w:num>
  <w:num w:numId="19">
    <w:abstractNumId w:val="3"/>
  </w:num>
  <w:num w:numId="20">
    <w:abstractNumId w:val="4"/>
  </w:num>
  <w:num w:numId="21">
    <w:abstractNumId w:val="18"/>
  </w:num>
  <w:num w:numId="22">
    <w:abstractNumId w:val="22"/>
  </w:num>
  <w:num w:numId="23">
    <w:abstractNumId w:val="27"/>
  </w:num>
  <w:num w:numId="24">
    <w:abstractNumId w:val="33"/>
  </w:num>
  <w:num w:numId="25">
    <w:abstractNumId w:val="13"/>
  </w:num>
  <w:num w:numId="26">
    <w:abstractNumId w:val="36"/>
  </w:num>
  <w:num w:numId="27">
    <w:abstractNumId w:val="34"/>
  </w:num>
  <w:num w:numId="28">
    <w:abstractNumId w:val="21"/>
  </w:num>
  <w:num w:numId="29">
    <w:abstractNumId w:val="11"/>
  </w:num>
  <w:num w:numId="30">
    <w:abstractNumId w:val="38"/>
  </w:num>
  <w:num w:numId="31">
    <w:abstractNumId w:val="25"/>
  </w:num>
  <w:num w:numId="32">
    <w:abstractNumId w:val="14"/>
  </w:num>
  <w:num w:numId="33">
    <w:abstractNumId w:val="35"/>
  </w:num>
  <w:num w:numId="34">
    <w:abstractNumId w:val="37"/>
  </w:num>
  <w:num w:numId="35">
    <w:abstractNumId w:val="17"/>
  </w:num>
  <w:num w:numId="36">
    <w:abstractNumId w:val="20"/>
  </w:num>
  <w:num w:numId="37">
    <w:abstractNumId w:val="32"/>
  </w:num>
  <w:num w:numId="38">
    <w:abstractNumId w:val="39"/>
  </w:num>
  <w:num w:numId="39">
    <w:abstractNumId w:val="10"/>
  </w:num>
  <w:num w:numId="40">
    <w:abstractNumId w:val="41"/>
  </w:num>
  <w:num w:numId="41">
    <w:abstractNumId w:val="26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4F71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2907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83C6C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3DB4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8E9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36A9C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3412"/>
    <w:rsid w:val="001B484F"/>
    <w:rsid w:val="001B7378"/>
    <w:rsid w:val="001C0302"/>
    <w:rsid w:val="001C31D7"/>
    <w:rsid w:val="001C6B48"/>
    <w:rsid w:val="001C6C49"/>
    <w:rsid w:val="001C7281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1BA2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3EC6"/>
    <w:rsid w:val="002D472B"/>
    <w:rsid w:val="002D473A"/>
    <w:rsid w:val="002D786D"/>
    <w:rsid w:val="002E1891"/>
    <w:rsid w:val="002E1DEB"/>
    <w:rsid w:val="002E5946"/>
    <w:rsid w:val="002E5DB6"/>
    <w:rsid w:val="002E7EBD"/>
    <w:rsid w:val="002F49B3"/>
    <w:rsid w:val="002F66C4"/>
    <w:rsid w:val="00300F45"/>
    <w:rsid w:val="0030250B"/>
    <w:rsid w:val="00304B62"/>
    <w:rsid w:val="00304D5F"/>
    <w:rsid w:val="0030701D"/>
    <w:rsid w:val="0032529F"/>
    <w:rsid w:val="0032693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0D5A"/>
    <w:rsid w:val="003824FF"/>
    <w:rsid w:val="00382EC8"/>
    <w:rsid w:val="00383ADD"/>
    <w:rsid w:val="00386EC8"/>
    <w:rsid w:val="00391BDC"/>
    <w:rsid w:val="00392E1C"/>
    <w:rsid w:val="00395933"/>
    <w:rsid w:val="003A007F"/>
    <w:rsid w:val="003A01DE"/>
    <w:rsid w:val="003A1779"/>
    <w:rsid w:val="003A433E"/>
    <w:rsid w:val="003A5D3A"/>
    <w:rsid w:val="003B79E2"/>
    <w:rsid w:val="003C066C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2734"/>
    <w:rsid w:val="00430C48"/>
    <w:rsid w:val="00433CB5"/>
    <w:rsid w:val="00435CFB"/>
    <w:rsid w:val="00436388"/>
    <w:rsid w:val="0044224C"/>
    <w:rsid w:val="00443639"/>
    <w:rsid w:val="00446355"/>
    <w:rsid w:val="0044774A"/>
    <w:rsid w:val="00447E33"/>
    <w:rsid w:val="004513C7"/>
    <w:rsid w:val="004563DD"/>
    <w:rsid w:val="00462440"/>
    <w:rsid w:val="004652D3"/>
    <w:rsid w:val="004657B2"/>
    <w:rsid w:val="004722C2"/>
    <w:rsid w:val="00473A05"/>
    <w:rsid w:val="00477F3D"/>
    <w:rsid w:val="00484CE2"/>
    <w:rsid w:val="00485D17"/>
    <w:rsid w:val="004914CB"/>
    <w:rsid w:val="0049195C"/>
    <w:rsid w:val="00495CDF"/>
    <w:rsid w:val="00497369"/>
    <w:rsid w:val="004A5D71"/>
    <w:rsid w:val="004A786E"/>
    <w:rsid w:val="004B09C3"/>
    <w:rsid w:val="004B5569"/>
    <w:rsid w:val="004B62EF"/>
    <w:rsid w:val="004C01A7"/>
    <w:rsid w:val="004C6244"/>
    <w:rsid w:val="004D18E3"/>
    <w:rsid w:val="004D1C0F"/>
    <w:rsid w:val="004D539A"/>
    <w:rsid w:val="004E105E"/>
    <w:rsid w:val="004E6955"/>
    <w:rsid w:val="004F79F8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5D94"/>
    <w:rsid w:val="00526196"/>
    <w:rsid w:val="005263CD"/>
    <w:rsid w:val="0052773A"/>
    <w:rsid w:val="00527AAD"/>
    <w:rsid w:val="00534523"/>
    <w:rsid w:val="00535EF8"/>
    <w:rsid w:val="00543DF4"/>
    <w:rsid w:val="00547C3A"/>
    <w:rsid w:val="00551462"/>
    <w:rsid w:val="005528BF"/>
    <w:rsid w:val="005536A3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93E84"/>
    <w:rsid w:val="00597E09"/>
    <w:rsid w:val="005A4B10"/>
    <w:rsid w:val="005A5AB6"/>
    <w:rsid w:val="005A7F30"/>
    <w:rsid w:val="005B1834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11E"/>
    <w:rsid w:val="006105EA"/>
    <w:rsid w:val="00613E0F"/>
    <w:rsid w:val="006149C4"/>
    <w:rsid w:val="006167AA"/>
    <w:rsid w:val="0062122A"/>
    <w:rsid w:val="0062483F"/>
    <w:rsid w:val="00632BF9"/>
    <w:rsid w:val="00632F5C"/>
    <w:rsid w:val="00635CBB"/>
    <w:rsid w:val="006374BE"/>
    <w:rsid w:val="006378DA"/>
    <w:rsid w:val="00637EE7"/>
    <w:rsid w:val="00641733"/>
    <w:rsid w:val="00647912"/>
    <w:rsid w:val="0065050C"/>
    <w:rsid w:val="0065467C"/>
    <w:rsid w:val="00660340"/>
    <w:rsid w:val="0066271B"/>
    <w:rsid w:val="006633F2"/>
    <w:rsid w:val="00663BD8"/>
    <w:rsid w:val="006648CD"/>
    <w:rsid w:val="00670369"/>
    <w:rsid w:val="0067471F"/>
    <w:rsid w:val="00674BB2"/>
    <w:rsid w:val="0067551B"/>
    <w:rsid w:val="006759A4"/>
    <w:rsid w:val="006761FD"/>
    <w:rsid w:val="0067699A"/>
    <w:rsid w:val="00677A8C"/>
    <w:rsid w:val="0068062A"/>
    <w:rsid w:val="00683118"/>
    <w:rsid w:val="00691032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324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5175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7B60"/>
    <w:rsid w:val="0079013C"/>
    <w:rsid w:val="007927F5"/>
    <w:rsid w:val="00794A91"/>
    <w:rsid w:val="00796D2C"/>
    <w:rsid w:val="007A3EDB"/>
    <w:rsid w:val="007B4259"/>
    <w:rsid w:val="007B4C06"/>
    <w:rsid w:val="007B5319"/>
    <w:rsid w:val="007B59D8"/>
    <w:rsid w:val="007C09AC"/>
    <w:rsid w:val="007C4C5B"/>
    <w:rsid w:val="007C5CDD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527"/>
    <w:rsid w:val="00821BBE"/>
    <w:rsid w:val="0082652D"/>
    <w:rsid w:val="008303A6"/>
    <w:rsid w:val="00831FA2"/>
    <w:rsid w:val="00832733"/>
    <w:rsid w:val="0083680A"/>
    <w:rsid w:val="008409E3"/>
    <w:rsid w:val="00842499"/>
    <w:rsid w:val="00842E3A"/>
    <w:rsid w:val="0084363D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2488"/>
    <w:rsid w:val="008937B6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C1EEC"/>
    <w:rsid w:val="008D1317"/>
    <w:rsid w:val="008E0DE5"/>
    <w:rsid w:val="008E7578"/>
    <w:rsid w:val="008F28B1"/>
    <w:rsid w:val="008F3CD8"/>
    <w:rsid w:val="008F59B7"/>
    <w:rsid w:val="008F7B5F"/>
    <w:rsid w:val="0090455C"/>
    <w:rsid w:val="00906BD1"/>
    <w:rsid w:val="00907E44"/>
    <w:rsid w:val="009105E1"/>
    <w:rsid w:val="0091078D"/>
    <w:rsid w:val="00923596"/>
    <w:rsid w:val="009246DD"/>
    <w:rsid w:val="009276CE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9F"/>
    <w:rsid w:val="009B2F7D"/>
    <w:rsid w:val="009B31B2"/>
    <w:rsid w:val="009B3956"/>
    <w:rsid w:val="009B5E78"/>
    <w:rsid w:val="009C248E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10524"/>
    <w:rsid w:val="00A11AC5"/>
    <w:rsid w:val="00A11DB1"/>
    <w:rsid w:val="00A13318"/>
    <w:rsid w:val="00A15AF4"/>
    <w:rsid w:val="00A1743D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5329"/>
    <w:rsid w:val="00AA6CCD"/>
    <w:rsid w:val="00AB3F38"/>
    <w:rsid w:val="00AB76C8"/>
    <w:rsid w:val="00AC107F"/>
    <w:rsid w:val="00AC1127"/>
    <w:rsid w:val="00AC16CB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67F1"/>
    <w:rsid w:val="00B2311E"/>
    <w:rsid w:val="00B23FD6"/>
    <w:rsid w:val="00B26812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54C"/>
    <w:rsid w:val="00B4439D"/>
    <w:rsid w:val="00B45F5F"/>
    <w:rsid w:val="00B53156"/>
    <w:rsid w:val="00B65801"/>
    <w:rsid w:val="00B671DC"/>
    <w:rsid w:val="00B833F2"/>
    <w:rsid w:val="00B87A3D"/>
    <w:rsid w:val="00B90CAE"/>
    <w:rsid w:val="00B92B95"/>
    <w:rsid w:val="00B92BE2"/>
    <w:rsid w:val="00B97D41"/>
    <w:rsid w:val="00BA532D"/>
    <w:rsid w:val="00BA5FEE"/>
    <w:rsid w:val="00BA6212"/>
    <w:rsid w:val="00BA6627"/>
    <w:rsid w:val="00BB04D4"/>
    <w:rsid w:val="00BB0CD6"/>
    <w:rsid w:val="00BB1BF6"/>
    <w:rsid w:val="00BB38A7"/>
    <w:rsid w:val="00BB6BE2"/>
    <w:rsid w:val="00BD0C93"/>
    <w:rsid w:val="00BD5445"/>
    <w:rsid w:val="00BD58CD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728F6"/>
    <w:rsid w:val="00C82D63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98D"/>
    <w:rsid w:val="00CE126E"/>
    <w:rsid w:val="00CE329B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4CF8"/>
    <w:rsid w:val="00D5621E"/>
    <w:rsid w:val="00D566BB"/>
    <w:rsid w:val="00D572E2"/>
    <w:rsid w:val="00D6154E"/>
    <w:rsid w:val="00D617C4"/>
    <w:rsid w:val="00D646B2"/>
    <w:rsid w:val="00D746E6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5CF6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07C53"/>
    <w:rsid w:val="00E122B9"/>
    <w:rsid w:val="00E14FE7"/>
    <w:rsid w:val="00E15081"/>
    <w:rsid w:val="00E16D5A"/>
    <w:rsid w:val="00E171B4"/>
    <w:rsid w:val="00E224DF"/>
    <w:rsid w:val="00E34D43"/>
    <w:rsid w:val="00E37236"/>
    <w:rsid w:val="00E42158"/>
    <w:rsid w:val="00E4244A"/>
    <w:rsid w:val="00E455B8"/>
    <w:rsid w:val="00E51A5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1D85"/>
    <w:rsid w:val="00EA28E1"/>
    <w:rsid w:val="00EA2DCA"/>
    <w:rsid w:val="00EA358E"/>
    <w:rsid w:val="00EA39BB"/>
    <w:rsid w:val="00EA50F6"/>
    <w:rsid w:val="00EB0B8B"/>
    <w:rsid w:val="00EB2A39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677F"/>
    <w:rsid w:val="00F354F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2A"/>
    <w:rsid w:val="00F55BE0"/>
    <w:rsid w:val="00F645F8"/>
    <w:rsid w:val="00F7218E"/>
    <w:rsid w:val="00F74C9B"/>
    <w:rsid w:val="00F800D7"/>
    <w:rsid w:val="00F8229C"/>
    <w:rsid w:val="00F902D6"/>
    <w:rsid w:val="00F9590E"/>
    <w:rsid w:val="00F95EBA"/>
    <w:rsid w:val="00F97F53"/>
    <w:rsid w:val="00FA166C"/>
    <w:rsid w:val="00FA3870"/>
    <w:rsid w:val="00FA6381"/>
    <w:rsid w:val="00FA6860"/>
    <w:rsid w:val="00FB141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0B09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FE62D5F5-213A-4060-B08E-E0094591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A0E6A-41D4-4CEB-A307-14262F72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vicepreside</cp:lastModifiedBy>
  <cp:revision>9</cp:revision>
  <cp:lastPrinted>2023-06-08T13:40:00Z</cp:lastPrinted>
  <dcterms:created xsi:type="dcterms:W3CDTF">2024-02-01T15:11:00Z</dcterms:created>
  <dcterms:modified xsi:type="dcterms:W3CDTF">2025-02-25T11:10:00Z</dcterms:modified>
</cp:coreProperties>
</file>